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A91E47" w14:textId="40194C6C" w:rsidR="005E2C1C" w:rsidRPr="008E6F64" w:rsidRDefault="005E2C1C" w:rsidP="007B765C">
      <w:pPr>
        <w:pStyle w:val="Heading3"/>
        <w:numPr>
          <w:ilvl w:val="0"/>
          <w:numId w:val="0"/>
        </w:numPr>
        <w:spacing w:after="220"/>
        <w:rPr>
          <w:rFonts w:ascii="Arial" w:hAnsi="Arial" w:cs="Arial"/>
        </w:rPr>
      </w:pPr>
      <w:r w:rsidRPr="008E6F64">
        <w:rPr>
          <w:rFonts w:ascii="Arial" w:hAnsi="Arial" w:cs="Arial"/>
          <w:lang w:val="en-CA"/>
        </w:rPr>
        <w:t xml:space="preserve">Form </w:t>
      </w:r>
      <w:r w:rsidR="00A5260F" w:rsidRPr="008E6F64">
        <w:rPr>
          <w:rFonts w:ascii="Arial" w:hAnsi="Arial" w:cs="Arial"/>
          <w:lang w:val="en-CA"/>
        </w:rPr>
        <w:t>4.2</w:t>
      </w:r>
      <w:r w:rsidRPr="008E6F64">
        <w:rPr>
          <w:rFonts w:ascii="Arial" w:hAnsi="Arial" w:cs="Arial"/>
          <w:lang w:val="en-CA"/>
        </w:rPr>
        <w:t>-</w:t>
      </w:r>
      <w:r w:rsidR="00F23276" w:rsidRPr="008E6F64">
        <w:rPr>
          <w:rFonts w:ascii="Arial" w:hAnsi="Arial" w:cs="Arial"/>
          <w:lang w:val="en-CA"/>
        </w:rPr>
        <w:t>4</w:t>
      </w:r>
      <w:r w:rsidRPr="008E6F64">
        <w:rPr>
          <w:rFonts w:ascii="Arial" w:hAnsi="Arial" w:cs="Arial"/>
          <w:lang w:val="en-CA"/>
        </w:rPr>
        <w:t xml:space="preserve"> S</w:t>
      </w:r>
      <w:r w:rsidR="007713AB" w:rsidRPr="008E6F64">
        <w:rPr>
          <w:rFonts w:ascii="Arial" w:hAnsi="Arial" w:cs="Arial"/>
          <w:lang w:val="en-CA"/>
        </w:rPr>
        <w:t xml:space="preserve">enior </w:t>
      </w:r>
      <w:r w:rsidRPr="008E6F64">
        <w:rPr>
          <w:rFonts w:ascii="Arial" w:hAnsi="Arial" w:cs="Arial"/>
          <w:lang w:val="en-CA"/>
        </w:rPr>
        <w:t>R</w:t>
      </w:r>
      <w:r w:rsidR="007713AB" w:rsidRPr="008E6F64">
        <w:rPr>
          <w:rFonts w:ascii="Arial" w:hAnsi="Arial" w:cs="Arial"/>
          <w:lang w:val="en-CA"/>
        </w:rPr>
        <w:t xml:space="preserve">eactor </w:t>
      </w:r>
      <w:r w:rsidRPr="008E6F64">
        <w:rPr>
          <w:rFonts w:ascii="Arial" w:hAnsi="Arial" w:cs="Arial"/>
          <w:lang w:val="en-CA"/>
        </w:rPr>
        <w:t>O</w:t>
      </w:r>
      <w:r w:rsidR="007713AB" w:rsidRPr="008E6F64">
        <w:rPr>
          <w:rFonts w:ascii="Arial" w:hAnsi="Arial" w:cs="Arial"/>
          <w:lang w:val="en-CA"/>
        </w:rPr>
        <w:t>perator</w:t>
      </w:r>
      <w:r w:rsidRPr="008E6F64">
        <w:rPr>
          <w:rFonts w:ascii="Arial" w:hAnsi="Arial" w:cs="Arial"/>
          <w:lang w:val="en-CA"/>
        </w:rPr>
        <w:t xml:space="preserve"> Written Examination Cover Sheet</w:t>
      </w:r>
    </w:p>
    <w:tbl>
      <w:tblPr>
        <w:tblStyle w:val="TableGrid12"/>
        <w:tblW w:w="0" w:type="auto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591"/>
        <w:gridCol w:w="4615"/>
      </w:tblGrid>
      <w:tr w:rsidR="0094678A" w:rsidRPr="008E6F64" w14:paraId="249EED4F" w14:textId="77777777" w:rsidTr="5AC75488">
        <w:trPr>
          <w:trHeight w:val="1377"/>
        </w:trPr>
        <w:tc>
          <w:tcPr>
            <w:tcW w:w="10080" w:type="dxa"/>
            <w:gridSpan w:val="2"/>
            <w:tcBorders>
              <w:top w:val="double" w:sz="6" w:space="0" w:color="000000" w:themeColor="text1"/>
              <w:left w:val="double" w:sz="6" w:space="0" w:color="000000" w:themeColor="text1"/>
              <w:bottom w:val="double" w:sz="6" w:space="0" w:color="000000" w:themeColor="text1"/>
              <w:right w:val="double" w:sz="6" w:space="0" w:color="000000" w:themeColor="text1"/>
            </w:tcBorders>
            <w:vAlign w:val="center"/>
            <w:hideMark/>
          </w:tcPr>
          <w:p w14:paraId="5AC66B62" w14:textId="77777777" w:rsidR="0094678A" w:rsidRPr="008E6F64" w:rsidRDefault="0094678A" w:rsidP="0094678A">
            <w:pPr>
              <w:widowControl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8E6F64">
              <w:rPr>
                <w:b/>
                <w:sz w:val="22"/>
                <w:szCs w:val="22"/>
              </w:rPr>
              <w:t>U.S. Nuclear Regulatory Commission</w:t>
            </w:r>
          </w:p>
          <w:p w14:paraId="09127854" w14:textId="738C9B00" w:rsidR="0094678A" w:rsidRPr="008E6F64" w:rsidRDefault="0094678A" w:rsidP="0094678A">
            <w:pPr>
              <w:widowControl w:val="0"/>
              <w:autoSpaceDN w:val="0"/>
              <w:jc w:val="center"/>
              <w:rPr>
                <w:szCs w:val="22"/>
              </w:rPr>
            </w:pPr>
            <w:r w:rsidRPr="008E6F64">
              <w:rPr>
                <w:b/>
                <w:sz w:val="22"/>
                <w:szCs w:val="22"/>
              </w:rPr>
              <w:t>S</w:t>
            </w:r>
            <w:r w:rsidR="009D6A34" w:rsidRPr="008E6F64">
              <w:rPr>
                <w:b/>
                <w:sz w:val="22"/>
                <w:szCs w:val="22"/>
              </w:rPr>
              <w:t xml:space="preserve">enior </w:t>
            </w:r>
            <w:r w:rsidRPr="008E6F64">
              <w:rPr>
                <w:b/>
                <w:sz w:val="22"/>
                <w:szCs w:val="22"/>
              </w:rPr>
              <w:t>R</w:t>
            </w:r>
            <w:r w:rsidR="009D6A34" w:rsidRPr="008E6F64">
              <w:rPr>
                <w:b/>
                <w:sz w:val="22"/>
                <w:szCs w:val="22"/>
              </w:rPr>
              <w:t xml:space="preserve">eactor </w:t>
            </w:r>
            <w:r w:rsidRPr="008E6F64">
              <w:rPr>
                <w:b/>
                <w:sz w:val="22"/>
                <w:szCs w:val="22"/>
              </w:rPr>
              <w:t>O</w:t>
            </w:r>
            <w:r w:rsidR="009D6A34" w:rsidRPr="008E6F64">
              <w:rPr>
                <w:b/>
                <w:sz w:val="22"/>
                <w:szCs w:val="22"/>
              </w:rPr>
              <w:t>perator</w:t>
            </w:r>
            <w:r w:rsidRPr="008E6F64">
              <w:rPr>
                <w:b/>
                <w:sz w:val="22"/>
                <w:szCs w:val="22"/>
              </w:rPr>
              <w:t xml:space="preserve"> Written Examination</w:t>
            </w:r>
          </w:p>
        </w:tc>
      </w:tr>
      <w:tr w:rsidR="0094678A" w:rsidRPr="008E6F64" w14:paraId="0176F8CC" w14:textId="77777777" w:rsidTr="5AC75488">
        <w:trPr>
          <w:trHeight w:val="278"/>
        </w:trPr>
        <w:tc>
          <w:tcPr>
            <w:tcW w:w="10080" w:type="dxa"/>
            <w:gridSpan w:val="2"/>
            <w:tcBorders>
              <w:top w:val="double" w:sz="6" w:space="0" w:color="000000" w:themeColor="text1"/>
              <w:left w:val="doub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  <w:hideMark/>
          </w:tcPr>
          <w:p w14:paraId="0002AB6C" w14:textId="77777777" w:rsidR="0094678A" w:rsidRPr="008E6F64" w:rsidRDefault="0094678A" w:rsidP="0094678A">
            <w:pPr>
              <w:widowControl w:val="0"/>
              <w:autoSpaceDN w:val="0"/>
              <w:spacing w:before="60" w:after="60"/>
              <w:jc w:val="center"/>
              <w:rPr>
                <w:b/>
                <w:szCs w:val="22"/>
              </w:rPr>
            </w:pPr>
            <w:r w:rsidRPr="008E6F64">
              <w:rPr>
                <w:b/>
                <w:sz w:val="22"/>
                <w:szCs w:val="22"/>
              </w:rPr>
              <w:t>Applicant Information</w:t>
            </w:r>
          </w:p>
        </w:tc>
      </w:tr>
      <w:tr w:rsidR="0094678A" w:rsidRPr="008E6F64" w14:paraId="6A97179E" w14:textId="77777777" w:rsidTr="5AC75488">
        <w:trPr>
          <w:trHeight w:val="432"/>
        </w:trPr>
        <w:tc>
          <w:tcPr>
            <w:tcW w:w="10080" w:type="dxa"/>
            <w:gridSpan w:val="2"/>
            <w:tcBorders>
              <w:top w:val="single" w:sz="6" w:space="0" w:color="000000" w:themeColor="text1"/>
              <w:left w:val="doub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  <w:hideMark/>
          </w:tcPr>
          <w:p w14:paraId="4C33642E" w14:textId="77777777" w:rsidR="0094678A" w:rsidRPr="008E6F64" w:rsidRDefault="0094678A" w:rsidP="0094678A">
            <w:pPr>
              <w:widowControl w:val="0"/>
              <w:autoSpaceDN w:val="0"/>
              <w:spacing w:before="60"/>
              <w:rPr>
                <w:sz w:val="22"/>
                <w:szCs w:val="22"/>
              </w:rPr>
            </w:pPr>
            <w:r w:rsidRPr="008E6F64">
              <w:rPr>
                <w:sz w:val="22"/>
                <w:szCs w:val="22"/>
              </w:rPr>
              <w:t>Name:</w:t>
            </w:r>
          </w:p>
        </w:tc>
      </w:tr>
      <w:tr w:rsidR="0094678A" w:rsidRPr="008E6F64" w14:paraId="0F7155FF" w14:textId="77777777" w:rsidTr="5AC75488">
        <w:trPr>
          <w:trHeight w:val="432"/>
        </w:trPr>
        <w:tc>
          <w:tcPr>
            <w:tcW w:w="5040" w:type="dxa"/>
            <w:tcBorders>
              <w:top w:val="single" w:sz="6" w:space="0" w:color="000000" w:themeColor="text1"/>
              <w:left w:val="doub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hideMark/>
          </w:tcPr>
          <w:p w14:paraId="4171EBAE" w14:textId="77777777" w:rsidR="0094678A" w:rsidRPr="008E6F64" w:rsidRDefault="0094678A" w:rsidP="0094678A">
            <w:pPr>
              <w:widowControl w:val="0"/>
              <w:autoSpaceDN w:val="0"/>
              <w:spacing w:before="60"/>
              <w:rPr>
                <w:sz w:val="22"/>
                <w:szCs w:val="22"/>
              </w:rPr>
            </w:pPr>
            <w:r w:rsidRPr="008E6F64">
              <w:rPr>
                <w:sz w:val="22"/>
                <w:szCs w:val="22"/>
              </w:rPr>
              <w:t>Date:</w:t>
            </w:r>
          </w:p>
        </w:tc>
        <w:tc>
          <w:tcPr>
            <w:tcW w:w="50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  <w:hideMark/>
          </w:tcPr>
          <w:p w14:paraId="4A6B3F89" w14:textId="77777777" w:rsidR="0094678A" w:rsidRPr="008E6F64" w:rsidRDefault="0094678A" w:rsidP="0094678A">
            <w:pPr>
              <w:widowControl w:val="0"/>
              <w:autoSpaceDN w:val="0"/>
              <w:spacing w:before="60"/>
              <w:rPr>
                <w:sz w:val="22"/>
                <w:szCs w:val="22"/>
              </w:rPr>
            </w:pPr>
            <w:r w:rsidRPr="008E6F64">
              <w:rPr>
                <w:sz w:val="22"/>
                <w:szCs w:val="22"/>
              </w:rPr>
              <w:t>Facility/Unit</w:t>
            </w:r>
          </w:p>
        </w:tc>
      </w:tr>
      <w:tr w:rsidR="0094678A" w:rsidRPr="008E6F64" w14:paraId="7ABA21B0" w14:textId="77777777" w:rsidTr="5AC75488">
        <w:trPr>
          <w:trHeight w:val="432"/>
        </w:trPr>
        <w:tc>
          <w:tcPr>
            <w:tcW w:w="5040" w:type="dxa"/>
            <w:tcBorders>
              <w:top w:val="single" w:sz="6" w:space="0" w:color="000000" w:themeColor="text1"/>
              <w:left w:val="doub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9FCC858" w14:textId="77777777" w:rsidR="0094678A" w:rsidRPr="008E6F64" w:rsidRDefault="0094678A" w:rsidP="0094678A">
            <w:pPr>
              <w:widowControl w:val="0"/>
              <w:autoSpaceDN w:val="0"/>
              <w:rPr>
                <w:sz w:val="22"/>
                <w:szCs w:val="22"/>
              </w:rPr>
            </w:pPr>
            <w:r w:rsidRPr="008E6F6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9" behindDoc="0" locked="0" layoutInCell="1" allowOverlap="1" wp14:anchorId="58F91DD5" wp14:editId="2948F76A">
                      <wp:simplePos x="0" y="0"/>
                      <wp:positionH relativeFrom="column">
                        <wp:posOffset>1598295</wp:posOffset>
                      </wp:positionH>
                      <wp:positionV relativeFrom="paragraph">
                        <wp:posOffset>52070</wp:posOffset>
                      </wp:positionV>
                      <wp:extent cx="137160" cy="144145"/>
                      <wp:effectExtent l="0" t="0" r="15240" b="27305"/>
                      <wp:wrapNone/>
                      <wp:docPr id="12" name="Rectangle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8728FE" id="Rectangle 244" o:spid="_x0000_s1026" style="position:absolute;margin-left:125.85pt;margin-top:4.1pt;width:10.8pt;height:11.3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"/>
                  </w:pict>
                </mc:Fallback>
              </mc:AlternateContent>
            </w:r>
            <w:r w:rsidRPr="008E6F6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0" behindDoc="0" locked="0" layoutInCell="1" allowOverlap="1" wp14:anchorId="09C27E92" wp14:editId="6F4853E7">
                      <wp:simplePos x="0" y="0"/>
                      <wp:positionH relativeFrom="column">
                        <wp:posOffset>1998345</wp:posOffset>
                      </wp:positionH>
                      <wp:positionV relativeFrom="paragraph">
                        <wp:posOffset>43815</wp:posOffset>
                      </wp:positionV>
                      <wp:extent cx="137160" cy="144145"/>
                      <wp:effectExtent l="0" t="0" r="15240" b="27305"/>
                      <wp:wrapNone/>
                      <wp:docPr id="13" name="Rectangle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00679A" id="Rectangle 245" o:spid="_x0000_s1026" style="position:absolute;margin-left:157.35pt;margin-top:3.45pt;width:10.8pt;height:11.35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"/>
                  </w:pict>
                </mc:Fallback>
              </mc:AlternateContent>
            </w:r>
            <w:r w:rsidRPr="008E6F6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1" behindDoc="0" locked="0" layoutInCell="1" allowOverlap="1" wp14:anchorId="5A5517C8" wp14:editId="44C7C02D">
                      <wp:simplePos x="0" y="0"/>
                      <wp:positionH relativeFrom="column">
                        <wp:posOffset>2503170</wp:posOffset>
                      </wp:positionH>
                      <wp:positionV relativeFrom="paragraph">
                        <wp:posOffset>43815</wp:posOffset>
                      </wp:positionV>
                      <wp:extent cx="137160" cy="144145"/>
                      <wp:effectExtent l="0" t="0" r="15240" b="27305"/>
                      <wp:wrapNone/>
                      <wp:docPr id="14" name="Rectangle 2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FE2FC1" id="Rectangle 246" o:spid="_x0000_s1026" style="position:absolute;margin-left:197.1pt;margin-top:3.45pt;width:10.8pt;height:11.35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"/>
                  </w:pict>
                </mc:Fallback>
              </mc:AlternateContent>
            </w:r>
            <w:r w:rsidRPr="008E6F6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8" behindDoc="0" locked="0" layoutInCell="1" allowOverlap="1" wp14:anchorId="3D22AD1E" wp14:editId="3E24508B">
                      <wp:simplePos x="0" y="0"/>
                      <wp:positionH relativeFrom="column">
                        <wp:posOffset>1083945</wp:posOffset>
                      </wp:positionH>
                      <wp:positionV relativeFrom="paragraph">
                        <wp:posOffset>43815</wp:posOffset>
                      </wp:positionV>
                      <wp:extent cx="137160" cy="144145"/>
                      <wp:effectExtent l="0" t="0" r="15240" b="27305"/>
                      <wp:wrapNone/>
                      <wp:docPr id="15" name="Rectangle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EDB8A9" id="Rectangle 243" o:spid="_x0000_s1026" style="position:absolute;margin-left:85.35pt;margin-top:3.45pt;width:10.8pt;height:11.3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"/>
                  </w:pict>
                </mc:Fallback>
              </mc:AlternateContent>
            </w:r>
            <w:r w:rsidRPr="008E6F64">
              <w:rPr>
                <w:sz w:val="22"/>
                <w:szCs w:val="22"/>
              </w:rPr>
              <w:t>Region:</w:t>
            </w:r>
            <w:r w:rsidRPr="008E6F64">
              <w:rPr>
                <w:bCs/>
                <w:sz w:val="22"/>
                <w:szCs w:val="22"/>
              </w:rPr>
              <w:t xml:space="preserve"> </w:t>
            </w:r>
            <w:r w:rsidRPr="008E6F64">
              <w:rPr>
                <w:bCs/>
                <w:sz w:val="22"/>
                <w:szCs w:val="22"/>
              </w:rPr>
              <w:tab/>
              <w:t>I</w:t>
            </w:r>
            <w:r w:rsidRPr="008E6F64">
              <w:rPr>
                <w:bCs/>
                <w:sz w:val="22"/>
                <w:szCs w:val="22"/>
              </w:rPr>
              <w:tab/>
              <w:t>II</w:t>
            </w:r>
            <w:r w:rsidRPr="008E6F64">
              <w:rPr>
                <w:bCs/>
                <w:sz w:val="22"/>
                <w:szCs w:val="22"/>
              </w:rPr>
              <w:tab/>
              <w:t>III</w:t>
            </w:r>
            <w:r w:rsidRPr="008E6F64">
              <w:rPr>
                <w:bCs/>
                <w:sz w:val="22"/>
                <w:szCs w:val="22"/>
              </w:rPr>
              <w:tab/>
              <w:t>IV</w:t>
            </w:r>
          </w:p>
        </w:tc>
        <w:tc>
          <w:tcPr>
            <w:tcW w:w="50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  <w:vAlign w:val="center"/>
            <w:hideMark/>
          </w:tcPr>
          <w:p w14:paraId="419E8DFE" w14:textId="06EE1842" w:rsidR="0094678A" w:rsidRPr="008E6F64" w:rsidRDefault="0094678A" w:rsidP="0094678A">
            <w:pPr>
              <w:widowControl w:val="0"/>
              <w:tabs>
                <w:tab w:val="left" w:pos="2079"/>
                <w:tab w:val="left" w:pos="2772"/>
                <w:tab w:val="left" w:pos="3627"/>
              </w:tabs>
              <w:autoSpaceDN w:val="0"/>
              <w:rPr>
                <w:sz w:val="22"/>
                <w:szCs w:val="22"/>
              </w:rPr>
            </w:pPr>
            <w:r w:rsidRPr="008E6F64">
              <w:rPr>
                <w:sz w:val="22"/>
                <w:szCs w:val="22"/>
              </w:rPr>
              <w:t xml:space="preserve">Reactor </w:t>
            </w:r>
            <w:r w:rsidR="005B68A7" w:rsidRPr="008E6F64">
              <w:rPr>
                <w:sz w:val="22"/>
                <w:szCs w:val="22"/>
              </w:rPr>
              <w:t>Vendor/</w:t>
            </w:r>
            <w:r w:rsidRPr="008E6F64">
              <w:rPr>
                <w:sz w:val="22"/>
                <w:szCs w:val="22"/>
              </w:rPr>
              <w:t xml:space="preserve">Type:  </w:t>
            </w:r>
          </w:p>
        </w:tc>
      </w:tr>
      <w:tr w:rsidR="0094678A" w:rsidRPr="008E6F64" w14:paraId="357E7F30" w14:textId="77777777" w:rsidTr="5AC75488">
        <w:trPr>
          <w:trHeight w:val="432"/>
        </w:trPr>
        <w:tc>
          <w:tcPr>
            <w:tcW w:w="5040" w:type="dxa"/>
            <w:tcBorders>
              <w:top w:val="single" w:sz="6" w:space="0" w:color="000000" w:themeColor="text1"/>
              <w:left w:val="double" w:sz="6" w:space="0" w:color="000000" w:themeColor="text1"/>
              <w:bottom w:val="double" w:sz="6" w:space="0" w:color="000000" w:themeColor="text1"/>
              <w:right w:val="single" w:sz="6" w:space="0" w:color="000000" w:themeColor="text1"/>
            </w:tcBorders>
            <w:hideMark/>
          </w:tcPr>
          <w:p w14:paraId="51AB43AA" w14:textId="77777777" w:rsidR="0094678A" w:rsidRPr="008E6F64" w:rsidRDefault="0094678A" w:rsidP="0094678A">
            <w:pPr>
              <w:widowControl w:val="0"/>
              <w:autoSpaceDN w:val="0"/>
              <w:spacing w:before="60"/>
              <w:rPr>
                <w:sz w:val="22"/>
                <w:szCs w:val="22"/>
              </w:rPr>
            </w:pPr>
            <w:r w:rsidRPr="008E6F64">
              <w:rPr>
                <w:sz w:val="22"/>
                <w:szCs w:val="22"/>
              </w:rPr>
              <w:t>Start Time:</w:t>
            </w:r>
          </w:p>
        </w:tc>
        <w:tc>
          <w:tcPr>
            <w:tcW w:w="5040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6" w:space="0" w:color="000000" w:themeColor="text1"/>
              <w:right w:val="double" w:sz="6" w:space="0" w:color="000000" w:themeColor="text1"/>
            </w:tcBorders>
            <w:hideMark/>
          </w:tcPr>
          <w:p w14:paraId="324FABCC" w14:textId="77777777" w:rsidR="0094678A" w:rsidRPr="008E6F64" w:rsidRDefault="0094678A" w:rsidP="0094678A">
            <w:pPr>
              <w:widowControl w:val="0"/>
              <w:autoSpaceDN w:val="0"/>
              <w:spacing w:before="60"/>
              <w:rPr>
                <w:sz w:val="22"/>
                <w:szCs w:val="22"/>
              </w:rPr>
            </w:pPr>
            <w:r w:rsidRPr="008E6F64">
              <w:rPr>
                <w:sz w:val="22"/>
                <w:szCs w:val="22"/>
              </w:rPr>
              <w:t>Finish Time:</w:t>
            </w:r>
            <w:r w:rsidRPr="008E6F64">
              <w:rPr>
                <w:noProof/>
                <w:sz w:val="22"/>
                <w:szCs w:val="22"/>
              </w:rPr>
              <w:t xml:space="preserve"> </w:t>
            </w:r>
          </w:p>
        </w:tc>
      </w:tr>
      <w:tr w:rsidR="0094678A" w:rsidRPr="008E6F64" w14:paraId="0F0003A9" w14:textId="77777777" w:rsidTr="5AC75488">
        <w:tc>
          <w:tcPr>
            <w:tcW w:w="10080" w:type="dxa"/>
            <w:gridSpan w:val="2"/>
            <w:tcBorders>
              <w:top w:val="double" w:sz="6" w:space="0" w:color="000000" w:themeColor="text1"/>
              <w:left w:val="double" w:sz="6" w:space="0" w:color="000000" w:themeColor="text1"/>
              <w:bottom w:val="double" w:sz="6" w:space="0" w:color="000000" w:themeColor="text1"/>
              <w:right w:val="double" w:sz="6" w:space="0" w:color="000000" w:themeColor="text1"/>
            </w:tcBorders>
          </w:tcPr>
          <w:p w14:paraId="4AF436C2" w14:textId="77777777" w:rsidR="003F3CB5" w:rsidRPr="008E6F64" w:rsidRDefault="003F3CB5" w:rsidP="003F3CB5">
            <w:pPr>
              <w:widowControl w:val="0"/>
              <w:autoSpaceDN w:val="0"/>
              <w:jc w:val="center"/>
              <w:rPr>
                <w:b/>
                <w:sz w:val="22"/>
                <w:szCs w:val="22"/>
              </w:rPr>
            </w:pPr>
          </w:p>
          <w:p w14:paraId="50E21241" w14:textId="5B78F8F8" w:rsidR="0094678A" w:rsidRPr="008E6F64" w:rsidRDefault="0094678A" w:rsidP="0094678A">
            <w:pPr>
              <w:widowControl w:val="0"/>
              <w:autoSpaceDN w:val="0"/>
              <w:spacing w:before="60"/>
              <w:jc w:val="center"/>
              <w:rPr>
                <w:b/>
                <w:sz w:val="22"/>
                <w:szCs w:val="22"/>
              </w:rPr>
            </w:pPr>
            <w:r w:rsidRPr="008E6F64">
              <w:rPr>
                <w:b/>
                <w:sz w:val="22"/>
                <w:szCs w:val="22"/>
              </w:rPr>
              <w:t>Instructions</w:t>
            </w:r>
          </w:p>
          <w:p w14:paraId="0BE31BD6" w14:textId="77777777" w:rsidR="0094678A" w:rsidRPr="008E6F64" w:rsidRDefault="0094678A" w:rsidP="0094678A">
            <w:pPr>
              <w:widowControl w:val="0"/>
              <w:autoSpaceDN w:val="0"/>
              <w:spacing w:before="60"/>
              <w:rPr>
                <w:sz w:val="22"/>
                <w:szCs w:val="22"/>
              </w:rPr>
            </w:pPr>
          </w:p>
          <w:p w14:paraId="22AF9A84" w14:textId="6EE55009" w:rsidR="0094678A" w:rsidRPr="008E6F64" w:rsidRDefault="6E895437" w:rsidP="0094678A">
            <w:pPr>
              <w:widowControl w:val="0"/>
              <w:autoSpaceDN w:val="0"/>
              <w:spacing w:before="60"/>
              <w:rPr>
                <w:sz w:val="22"/>
                <w:szCs w:val="22"/>
              </w:rPr>
            </w:pPr>
            <w:r w:rsidRPr="008E6F64">
              <w:rPr>
                <w:sz w:val="22"/>
                <w:szCs w:val="22"/>
              </w:rPr>
              <w:t xml:space="preserve">Use the answer sheets provided to document your answers.  Staple this cover sheet on top of the answer sheets.  To pass the examination, you must achieve a final grade of at least 80 percent overall, with 70 percent or better on the </w:t>
            </w:r>
            <w:r w:rsidR="00B46857" w:rsidRPr="008E6F64">
              <w:rPr>
                <w:sz w:val="22"/>
                <w:szCs w:val="22"/>
              </w:rPr>
              <w:t>senior reactor operator (</w:t>
            </w:r>
            <w:r w:rsidRPr="008E6F64">
              <w:rPr>
                <w:sz w:val="22"/>
                <w:szCs w:val="22"/>
              </w:rPr>
              <w:t>SRO</w:t>
            </w:r>
            <w:r w:rsidR="00B46857" w:rsidRPr="008E6F64">
              <w:rPr>
                <w:sz w:val="22"/>
                <w:szCs w:val="22"/>
              </w:rPr>
              <w:t>)</w:t>
            </w:r>
            <w:r w:rsidR="18E5AFCB" w:rsidRPr="008E6F64">
              <w:rPr>
                <w:sz w:val="22"/>
                <w:szCs w:val="22"/>
              </w:rPr>
              <w:t>-</w:t>
            </w:r>
            <w:r w:rsidRPr="008E6F64">
              <w:rPr>
                <w:sz w:val="22"/>
                <w:szCs w:val="22"/>
              </w:rPr>
              <w:t xml:space="preserve">only items if given in conjunction with the </w:t>
            </w:r>
            <w:r w:rsidR="00B46857" w:rsidRPr="008E6F64">
              <w:rPr>
                <w:sz w:val="22"/>
                <w:szCs w:val="22"/>
              </w:rPr>
              <w:t>reactor operator (</w:t>
            </w:r>
            <w:r w:rsidRPr="008E6F64">
              <w:rPr>
                <w:sz w:val="22"/>
                <w:szCs w:val="22"/>
              </w:rPr>
              <w:t>RO</w:t>
            </w:r>
            <w:r w:rsidR="00B46857" w:rsidRPr="008E6F64">
              <w:rPr>
                <w:sz w:val="22"/>
                <w:szCs w:val="22"/>
              </w:rPr>
              <w:t>)</w:t>
            </w:r>
            <w:r w:rsidRPr="008E6F64">
              <w:rPr>
                <w:sz w:val="22"/>
                <w:szCs w:val="22"/>
              </w:rPr>
              <w:t xml:space="preserve"> exam; SRO</w:t>
            </w:r>
            <w:r w:rsidR="0A69E347" w:rsidRPr="008E6F64">
              <w:rPr>
                <w:sz w:val="22"/>
                <w:szCs w:val="22"/>
              </w:rPr>
              <w:t>-</w:t>
            </w:r>
            <w:r w:rsidRPr="008E6F64">
              <w:rPr>
                <w:sz w:val="22"/>
                <w:szCs w:val="22"/>
              </w:rPr>
              <w:t>only exams given alone require a final grade of 80 percent to pass. You have 9 hours to complete the combined examination and 3 hours if you are only taking the SRO</w:t>
            </w:r>
            <w:r w:rsidR="73E69CAC" w:rsidRPr="008E6F64">
              <w:rPr>
                <w:sz w:val="22"/>
                <w:szCs w:val="22"/>
              </w:rPr>
              <w:t>-</w:t>
            </w:r>
            <w:r w:rsidRPr="008E6F64">
              <w:rPr>
                <w:sz w:val="22"/>
                <w:szCs w:val="22"/>
              </w:rPr>
              <w:t>only portion.</w:t>
            </w:r>
          </w:p>
          <w:p w14:paraId="45C76F27" w14:textId="77777777" w:rsidR="0094678A" w:rsidRPr="008E6F64" w:rsidRDefault="0094678A" w:rsidP="0094678A">
            <w:pPr>
              <w:widowControl w:val="0"/>
              <w:autoSpaceDN w:val="0"/>
              <w:spacing w:before="60"/>
              <w:rPr>
                <w:szCs w:val="22"/>
              </w:rPr>
            </w:pPr>
          </w:p>
        </w:tc>
      </w:tr>
      <w:tr w:rsidR="0094678A" w:rsidRPr="008E6F64" w14:paraId="26717253" w14:textId="77777777" w:rsidTr="5AC75488">
        <w:tc>
          <w:tcPr>
            <w:tcW w:w="10080" w:type="dxa"/>
            <w:gridSpan w:val="2"/>
            <w:tcBorders>
              <w:top w:val="double" w:sz="6" w:space="0" w:color="000000" w:themeColor="text1"/>
              <w:left w:val="double" w:sz="6" w:space="0" w:color="000000" w:themeColor="text1"/>
              <w:bottom w:val="double" w:sz="6" w:space="0" w:color="000000" w:themeColor="text1"/>
              <w:right w:val="double" w:sz="6" w:space="0" w:color="000000" w:themeColor="text1"/>
            </w:tcBorders>
          </w:tcPr>
          <w:p w14:paraId="0E9931BB" w14:textId="77777777" w:rsidR="0094678A" w:rsidRPr="008E6F64" w:rsidRDefault="0094678A" w:rsidP="0094678A">
            <w:pPr>
              <w:widowControl w:val="0"/>
              <w:autoSpaceDN w:val="0"/>
              <w:rPr>
                <w:sz w:val="22"/>
                <w:szCs w:val="22"/>
              </w:rPr>
            </w:pPr>
          </w:p>
          <w:p w14:paraId="2615836A" w14:textId="77777777" w:rsidR="0094678A" w:rsidRPr="008E6F64" w:rsidRDefault="0094678A" w:rsidP="0094678A">
            <w:pPr>
              <w:widowControl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8E6F64">
              <w:rPr>
                <w:b/>
                <w:sz w:val="22"/>
                <w:szCs w:val="22"/>
              </w:rPr>
              <w:t>Applicant Certification</w:t>
            </w:r>
          </w:p>
          <w:p w14:paraId="225F40FE" w14:textId="77777777" w:rsidR="0094678A" w:rsidRPr="008E6F64" w:rsidRDefault="0094678A" w:rsidP="0094678A">
            <w:pPr>
              <w:widowControl w:val="0"/>
              <w:autoSpaceDN w:val="0"/>
              <w:rPr>
                <w:sz w:val="22"/>
                <w:szCs w:val="22"/>
              </w:rPr>
            </w:pPr>
          </w:p>
          <w:p w14:paraId="3B4D0EB0" w14:textId="77777777" w:rsidR="0094678A" w:rsidRPr="008E6F64" w:rsidRDefault="0094678A" w:rsidP="0094678A">
            <w:pPr>
              <w:widowControl w:val="0"/>
              <w:autoSpaceDN w:val="0"/>
              <w:rPr>
                <w:sz w:val="22"/>
                <w:szCs w:val="22"/>
              </w:rPr>
            </w:pPr>
            <w:r w:rsidRPr="008E6F64">
              <w:rPr>
                <w:sz w:val="22"/>
                <w:szCs w:val="22"/>
              </w:rPr>
              <w:t>All work done on this examination is my own.  I have neither given nor received aid.</w:t>
            </w:r>
          </w:p>
          <w:p w14:paraId="16395B8B" w14:textId="77777777" w:rsidR="0094678A" w:rsidRPr="008E6F64" w:rsidRDefault="0094678A" w:rsidP="0094678A">
            <w:pPr>
              <w:widowControl w:val="0"/>
              <w:autoSpaceDN w:val="0"/>
              <w:rPr>
                <w:sz w:val="22"/>
                <w:szCs w:val="22"/>
              </w:rPr>
            </w:pPr>
          </w:p>
          <w:p w14:paraId="3179A2A9" w14:textId="32DCCB88" w:rsidR="0094678A" w:rsidRPr="008E6F64" w:rsidRDefault="0094678A" w:rsidP="0094678A">
            <w:pPr>
              <w:widowControl w:val="0"/>
              <w:tabs>
                <w:tab w:val="left" w:pos="5007"/>
              </w:tabs>
              <w:autoSpaceDN w:val="0"/>
              <w:jc w:val="center"/>
              <w:rPr>
                <w:sz w:val="22"/>
                <w:szCs w:val="22"/>
              </w:rPr>
            </w:pPr>
            <w:r w:rsidRPr="008E6F64">
              <w:rPr>
                <w:sz w:val="22"/>
                <w:szCs w:val="22"/>
              </w:rPr>
              <w:t xml:space="preserve">                                      </w:t>
            </w:r>
            <w:r w:rsidR="003F3CB5" w:rsidRPr="008E6F64">
              <w:rPr>
                <w:sz w:val="22"/>
                <w:szCs w:val="22"/>
              </w:rPr>
              <w:t xml:space="preserve">         </w:t>
            </w:r>
            <w:r w:rsidRPr="008E6F64">
              <w:rPr>
                <w:sz w:val="22"/>
                <w:szCs w:val="22"/>
              </w:rPr>
              <w:t xml:space="preserve">   __________________________________</w:t>
            </w:r>
          </w:p>
          <w:p w14:paraId="2036DBB7" w14:textId="77777777" w:rsidR="0094678A" w:rsidRPr="008E6F64" w:rsidRDefault="0094678A" w:rsidP="0094678A">
            <w:pPr>
              <w:widowControl w:val="0"/>
              <w:tabs>
                <w:tab w:val="left" w:pos="6282"/>
              </w:tabs>
              <w:autoSpaceDN w:val="0"/>
              <w:spacing w:after="60"/>
              <w:jc w:val="center"/>
              <w:rPr>
                <w:sz w:val="22"/>
                <w:szCs w:val="22"/>
              </w:rPr>
            </w:pPr>
            <w:r w:rsidRPr="008E6F64">
              <w:rPr>
                <w:sz w:val="22"/>
                <w:szCs w:val="22"/>
              </w:rPr>
              <w:t xml:space="preserve">                                                Applicant’s Signature</w:t>
            </w:r>
          </w:p>
          <w:p w14:paraId="22620BF5" w14:textId="428FC2F4" w:rsidR="00FB03B4" w:rsidRPr="008E6F64" w:rsidRDefault="00FB03B4" w:rsidP="0094678A">
            <w:pPr>
              <w:widowControl w:val="0"/>
              <w:tabs>
                <w:tab w:val="left" w:pos="6282"/>
              </w:tabs>
              <w:autoSpaceDN w:val="0"/>
              <w:spacing w:after="60"/>
              <w:jc w:val="center"/>
              <w:rPr>
                <w:sz w:val="22"/>
                <w:szCs w:val="22"/>
              </w:rPr>
            </w:pPr>
          </w:p>
        </w:tc>
      </w:tr>
      <w:tr w:rsidR="0094678A" w:rsidRPr="008E6F64" w14:paraId="2DF9FC8C" w14:textId="77777777" w:rsidTr="5AC75488">
        <w:tc>
          <w:tcPr>
            <w:tcW w:w="10080" w:type="dxa"/>
            <w:gridSpan w:val="2"/>
            <w:tcBorders>
              <w:top w:val="double" w:sz="6" w:space="0" w:color="000000" w:themeColor="text1"/>
              <w:left w:val="double" w:sz="6" w:space="0" w:color="000000" w:themeColor="text1"/>
              <w:bottom w:val="double" w:sz="6" w:space="0" w:color="000000" w:themeColor="text1"/>
              <w:right w:val="double" w:sz="6" w:space="0" w:color="000000" w:themeColor="text1"/>
            </w:tcBorders>
            <w:hideMark/>
          </w:tcPr>
          <w:p w14:paraId="693B9618" w14:textId="77777777" w:rsidR="0094678A" w:rsidRPr="008E6F64" w:rsidRDefault="0094678A" w:rsidP="0094678A">
            <w:pPr>
              <w:widowControl w:val="0"/>
              <w:autoSpaceDN w:val="0"/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8E6F64">
              <w:rPr>
                <w:b/>
                <w:sz w:val="22"/>
                <w:szCs w:val="22"/>
              </w:rPr>
              <w:t>Results</w:t>
            </w:r>
          </w:p>
        </w:tc>
      </w:tr>
      <w:tr w:rsidR="0094678A" w:rsidRPr="008E6F64" w14:paraId="275F2EA9" w14:textId="77777777" w:rsidTr="5AC75488">
        <w:trPr>
          <w:trHeight w:val="720"/>
        </w:trPr>
        <w:tc>
          <w:tcPr>
            <w:tcW w:w="10080" w:type="dxa"/>
            <w:gridSpan w:val="2"/>
            <w:tcBorders>
              <w:top w:val="double" w:sz="6" w:space="0" w:color="000000" w:themeColor="text1"/>
              <w:left w:val="double" w:sz="6" w:space="0" w:color="000000" w:themeColor="text1"/>
              <w:bottom w:val="double" w:sz="6" w:space="0" w:color="000000" w:themeColor="text1"/>
              <w:right w:val="double" w:sz="6" w:space="0" w:color="000000" w:themeColor="text1"/>
            </w:tcBorders>
            <w:vAlign w:val="center"/>
            <w:hideMark/>
          </w:tcPr>
          <w:p w14:paraId="6A5A5AED" w14:textId="67597885" w:rsidR="0094678A" w:rsidRPr="008E6F64" w:rsidRDefault="6E895437" w:rsidP="0094678A">
            <w:pPr>
              <w:widowControl w:val="0"/>
              <w:tabs>
                <w:tab w:val="left" w:pos="6102"/>
              </w:tabs>
              <w:autoSpaceDN w:val="0"/>
              <w:rPr>
                <w:sz w:val="22"/>
                <w:szCs w:val="22"/>
              </w:rPr>
            </w:pPr>
            <w:r w:rsidRPr="008E6F64">
              <w:rPr>
                <w:sz w:val="22"/>
                <w:szCs w:val="22"/>
              </w:rPr>
              <w:t>RO/SRO</w:t>
            </w:r>
            <w:r w:rsidR="039DEC99" w:rsidRPr="008E6F64">
              <w:rPr>
                <w:sz w:val="22"/>
                <w:szCs w:val="22"/>
              </w:rPr>
              <w:t>-</w:t>
            </w:r>
            <w:r w:rsidRPr="008E6F64">
              <w:rPr>
                <w:sz w:val="22"/>
                <w:szCs w:val="22"/>
              </w:rPr>
              <w:t xml:space="preserve">Only/Total Examination </w:t>
            </w:r>
            <w:r w:rsidR="17DB82A6" w:rsidRPr="008E6F64">
              <w:rPr>
                <w:sz w:val="22"/>
                <w:szCs w:val="22"/>
              </w:rPr>
              <w:t xml:space="preserve">Points     </w:t>
            </w:r>
            <w:r w:rsidRPr="008E6F64">
              <w:rPr>
                <w:sz w:val="22"/>
                <w:szCs w:val="22"/>
              </w:rPr>
              <w:t xml:space="preserve">______  </w:t>
            </w:r>
            <w:r w:rsidR="002567F7" w:rsidRPr="008E6F64">
              <w:rPr>
                <w:sz w:val="22"/>
                <w:szCs w:val="22"/>
              </w:rPr>
              <w:t xml:space="preserve"> / _</w:t>
            </w:r>
            <w:r w:rsidRPr="008E6F64">
              <w:rPr>
                <w:sz w:val="22"/>
                <w:szCs w:val="22"/>
              </w:rPr>
              <w:t>____</w:t>
            </w:r>
            <w:r w:rsidR="002567F7" w:rsidRPr="008E6F64">
              <w:rPr>
                <w:sz w:val="22"/>
                <w:szCs w:val="22"/>
              </w:rPr>
              <w:t>_ /</w:t>
            </w:r>
            <w:r w:rsidR="002567F7" w:rsidRPr="008E6F64">
              <w:t xml:space="preserve"> _</w:t>
            </w:r>
            <w:r w:rsidRPr="008E6F64">
              <w:rPr>
                <w:sz w:val="22"/>
                <w:szCs w:val="22"/>
              </w:rPr>
              <w:t>____</w:t>
            </w:r>
            <w:r w:rsidR="002567F7" w:rsidRPr="008E6F64">
              <w:rPr>
                <w:sz w:val="22"/>
                <w:szCs w:val="22"/>
              </w:rPr>
              <w:t>_</w:t>
            </w:r>
            <w:r w:rsidRPr="008E6F64">
              <w:rPr>
                <w:sz w:val="22"/>
                <w:szCs w:val="22"/>
              </w:rPr>
              <w:t xml:space="preserve"> Points</w:t>
            </w:r>
          </w:p>
        </w:tc>
      </w:tr>
      <w:tr w:rsidR="0094678A" w:rsidRPr="008E6F64" w14:paraId="1F11D77C" w14:textId="77777777" w:rsidTr="5AC75488">
        <w:trPr>
          <w:trHeight w:val="720"/>
        </w:trPr>
        <w:tc>
          <w:tcPr>
            <w:tcW w:w="10080" w:type="dxa"/>
            <w:gridSpan w:val="2"/>
            <w:tcBorders>
              <w:top w:val="double" w:sz="6" w:space="0" w:color="000000" w:themeColor="text1"/>
              <w:left w:val="double" w:sz="6" w:space="0" w:color="000000" w:themeColor="text1"/>
              <w:bottom w:val="double" w:sz="6" w:space="0" w:color="000000" w:themeColor="text1"/>
              <w:right w:val="double" w:sz="6" w:space="0" w:color="000000" w:themeColor="text1"/>
            </w:tcBorders>
            <w:vAlign w:val="center"/>
            <w:hideMark/>
          </w:tcPr>
          <w:p w14:paraId="098DC6D7" w14:textId="5C41BA3B" w:rsidR="0094678A" w:rsidRPr="008E6F64" w:rsidRDefault="0094678A" w:rsidP="0094678A">
            <w:pPr>
              <w:widowControl w:val="0"/>
              <w:tabs>
                <w:tab w:val="left" w:pos="6102"/>
              </w:tabs>
              <w:autoSpaceDN w:val="0"/>
              <w:rPr>
                <w:sz w:val="22"/>
                <w:szCs w:val="22"/>
              </w:rPr>
            </w:pPr>
            <w:r w:rsidRPr="008E6F64">
              <w:rPr>
                <w:sz w:val="22"/>
                <w:szCs w:val="22"/>
              </w:rPr>
              <w:t xml:space="preserve">Applicant’s </w:t>
            </w:r>
            <w:r w:rsidR="00205663" w:rsidRPr="008E6F64">
              <w:rPr>
                <w:sz w:val="22"/>
                <w:szCs w:val="22"/>
              </w:rPr>
              <w:t xml:space="preserve">Points                         </w:t>
            </w:r>
            <w:r w:rsidR="00D23C98" w:rsidRPr="008E6F64">
              <w:rPr>
                <w:sz w:val="22"/>
                <w:szCs w:val="22"/>
              </w:rPr>
              <w:t xml:space="preserve">           </w:t>
            </w:r>
            <w:r w:rsidR="006A2ACC" w:rsidRPr="008E6F64">
              <w:rPr>
                <w:sz w:val="22"/>
                <w:szCs w:val="22"/>
              </w:rPr>
              <w:t xml:space="preserve"> </w:t>
            </w:r>
            <w:r w:rsidR="00540C6D" w:rsidRPr="008E6F64">
              <w:rPr>
                <w:sz w:val="22"/>
                <w:szCs w:val="22"/>
              </w:rPr>
              <w:t xml:space="preserve"> </w:t>
            </w:r>
            <w:r w:rsidR="006A2ACC" w:rsidRPr="008E6F64">
              <w:rPr>
                <w:sz w:val="22"/>
                <w:szCs w:val="22"/>
              </w:rPr>
              <w:t xml:space="preserve">______ </w:t>
            </w:r>
            <w:r w:rsidRPr="008E6F64">
              <w:rPr>
                <w:sz w:val="22"/>
                <w:szCs w:val="22"/>
              </w:rPr>
              <w:t xml:space="preserve"> </w:t>
            </w:r>
            <w:r w:rsidR="002567F7" w:rsidRPr="008E6F64">
              <w:rPr>
                <w:sz w:val="22"/>
                <w:szCs w:val="22"/>
              </w:rPr>
              <w:t xml:space="preserve"> / _</w:t>
            </w:r>
            <w:r w:rsidRPr="008E6F64">
              <w:rPr>
                <w:sz w:val="22"/>
                <w:szCs w:val="22"/>
              </w:rPr>
              <w:t>____</w:t>
            </w:r>
            <w:r w:rsidR="002567F7" w:rsidRPr="008E6F64">
              <w:rPr>
                <w:sz w:val="22"/>
                <w:szCs w:val="22"/>
              </w:rPr>
              <w:t>_ /</w:t>
            </w:r>
            <w:r w:rsidR="002567F7" w:rsidRPr="008E6F64">
              <w:t xml:space="preserve"> _</w:t>
            </w:r>
            <w:r w:rsidRPr="008E6F64">
              <w:rPr>
                <w:sz w:val="22"/>
                <w:szCs w:val="22"/>
              </w:rPr>
              <w:t>____</w:t>
            </w:r>
            <w:r w:rsidR="002567F7" w:rsidRPr="008E6F64">
              <w:rPr>
                <w:sz w:val="22"/>
                <w:szCs w:val="22"/>
              </w:rPr>
              <w:t>_</w:t>
            </w:r>
            <w:r w:rsidRPr="008E6F64">
              <w:rPr>
                <w:sz w:val="22"/>
                <w:szCs w:val="22"/>
              </w:rPr>
              <w:t xml:space="preserve"> Points</w:t>
            </w:r>
          </w:p>
        </w:tc>
      </w:tr>
      <w:tr w:rsidR="0094678A" w:rsidRPr="008E6F64" w14:paraId="17F2CEED" w14:textId="77777777" w:rsidTr="5AC75488">
        <w:trPr>
          <w:trHeight w:val="720"/>
        </w:trPr>
        <w:tc>
          <w:tcPr>
            <w:tcW w:w="10080" w:type="dxa"/>
            <w:gridSpan w:val="2"/>
            <w:tcBorders>
              <w:top w:val="double" w:sz="6" w:space="0" w:color="000000" w:themeColor="text1"/>
              <w:left w:val="double" w:sz="6" w:space="0" w:color="000000" w:themeColor="text1"/>
              <w:bottom w:val="double" w:sz="6" w:space="0" w:color="000000" w:themeColor="text1"/>
              <w:right w:val="double" w:sz="6" w:space="0" w:color="000000" w:themeColor="text1"/>
            </w:tcBorders>
            <w:vAlign w:val="center"/>
            <w:hideMark/>
          </w:tcPr>
          <w:p w14:paraId="0A847E6D" w14:textId="2486BAAB" w:rsidR="0094678A" w:rsidRPr="008E6F64" w:rsidRDefault="0094678A" w:rsidP="0094678A">
            <w:pPr>
              <w:widowControl w:val="0"/>
              <w:tabs>
                <w:tab w:val="left" w:pos="6102"/>
              </w:tabs>
              <w:autoSpaceDN w:val="0"/>
              <w:rPr>
                <w:sz w:val="22"/>
                <w:szCs w:val="22"/>
              </w:rPr>
            </w:pPr>
            <w:r w:rsidRPr="008E6F64">
              <w:rPr>
                <w:sz w:val="22"/>
                <w:szCs w:val="22"/>
              </w:rPr>
              <w:t xml:space="preserve">Applicant’s Grade                          </w:t>
            </w:r>
            <w:r w:rsidR="006A2ACC" w:rsidRPr="008E6F64">
              <w:rPr>
                <w:sz w:val="22"/>
                <w:szCs w:val="22"/>
              </w:rPr>
              <w:t xml:space="preserve">      </w:t>
            </w:r>
            <w:r w:rsidRPr="008E6F64">
              <w:rPr>
                <w:sz w:val="22"/>
                <w:szCs w:val="22"/>
              </w:rPr>
              <w:t xml:space="preserve">     </w:t>
            </w:r>
            <w:r w:rsidR="001B0327" w:rsidRPr="008E6F64">
              <w:rPr>
                <w:sz w:val="22"/>
                <w:szCs w:val="22"/>
              </w:rPr>
              <w:softHyphen/>
            </w:r>
            <w:r w:rsidR="001B0327" w:rsidRPr="008E6F64">
              <w:rPr>
                <w:sz w:val="22"/>
                <w:szCs w:val="22"/>
              </w:rPr>
              <w:softHyphen/>
            </w:r>
            <w:r w:rsidR="006A2ACC" w:rsidRPr="008E6F64">
              <w:rPr>
                <w:sz w:val="22"/>
                <w:szCs w:val="22"/>
              </w:rPr>
              <w:t xml:space="preserve">______  </w:t>
            </w:r>
            <w:r w:rsidR="002567F7" w:rsidRPr="008E6F64">
              <w:rPr>
                <w:sz w:val="22"/>
                <w:szCs w:val="22"/>
              </w:rPr>
              <w:t xml:space="preserve"> / _</w:t>
            </w:r>
            <w:r w:rsidR="006A2ACC" w:rsidRPr="008E6F64">
              <w:rPr>
                <w:sz w:val="22"/>
                <w:szCs w:val="22"/>
              </w:rPr>
              <w:t>____</w:t>
            </w:r>
            <w:r w:rsidR="002567F7" w:rsidRPr="008E6F64">
              <w:rPr>
                <w:sz w:val="22"/>
                <w:szCs w:val="22"/>
              </w:rPr>
              <w:t>_ /</w:t>
            </w:r>
            <w:r w:rsidR="002567F7" w:rsidRPr="008E6F64">
              <w:t xml:space="preserve"> _</w:t>
            </w:r>
            <w:r w:rsidR="006A2ACC" w:rsidRPr="008E6F64">
              <w:rPr>
                <w:sz w:val="22"/>
                <w:szCs w:val="22"/>
              </w:rPr>
              <w:t>____</w:t>
            </w:r>
            <w:r w:rsidR="002567F7" w:rsidRPr="008E6F64">
              <w:rPr>
                <w:sz w:val="22"/>
                <w:szCs w:val="22"/>
              </w:rPr>
              <w:t>_</w:t>
            </w:r>
            <w:r w:rsidRPr="008E6F64">
              <w:rPr>
                <w:sz w:val="22"/>
                <w:szCs w:val="22"/>
              </w:rPr>
              <w:t xml:space="preserve"> Pe</w:t>
            </w:r>
            <w:r w:rsidRPr="008E6F64">
              <w:t>rcent</w:t>
            </w:r>
          </w:p>
        </w:tc>
      </w:tr>
    </w:tbl>
    <w:p w14:paraId="2ED4021F" w14:textId="77777777" w:rsidR="00345400" w:rsidRPr="008E6F64" w:rsidRDefault="00345400" w:rsidP="00273F6C">
      <w:pPr>
        <w:spacing w:after="240"/>
        <w:rPr>
          <w:rFonts w:cs="Arial"/>
        </w:rPr>
        <w:sectPr w:rsidR="00345400" w:rsidRPr="008E6F64" w:rsidSect="007B765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5FE2B56D" w14:textId="2E8B3DF1" w:rsidR="00DC2A4C" w:rsidRPr="008E6F64" w:rsidRDefault="00DC2A4C" w:rsidP="00273F6C">
      <w:pPr>
        <w:spacing w:after="240"/>
        <w:rPr>
          <w:rFonts w:cs="Arial"/>
        </w:rPr>
      </w:pPr>
    </w:p>
    <w:sectPr w:rsidR="00DC2A4C" w:rsidRPr="008E6F64" w:rsidSect="00345400">
      <w:footerReference w:type="default" r:id="rId19"/>
      <w:type w:val="oddPage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0ED62F" w14:textId="77777777" w:rsidR="00E8574E" w:rsidRDefault="00E8574E" w:rsidP="00645ADC">
      <w:r>
        <w:separator/>
      </w:r>
    </w:p>
  </w:endnote>
  <w:endnote w:type="continuationSeparator" w:id="0">
    <w:p w14:paraId="15B2AD0D" w14:textId="77777777" w:rsidR="00E8574E" w:rsidRDefault="00E8574E" w:rsidP="00645ADC">
      <w:r>
        <w:continuationSeparator/>
      </w:r>
    </w:p>
  </w:endnote>
  <w:endnote w:type="continuationNotice" w:id="1">
    <w:p w14:paraId="22FF0E57" w14:textId="77777777" w:rsidR="00E8574E" w:rsidRDefault="00E857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a Lisa Recut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18913" w14:textId="77777777" w:rsidR="009F6DD9" w:rsidRDefault="009F6D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64EF58" w14:textId="77777777" w:rsidR="009F6DD9" w:rsidRDefault="009F6DD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44730" w14:textId="77777777" w:rsidR="009F6DD9" w:rsidRDefault="009F6DD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685707" w14:textId="6FDF86C6" w:rsidR="00345400" w:rsidRPr="00345400" w:rsidRDefault="00345400" w:rsidP="003454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3F3A7E" w14:textId="77777777" w:rsidR="00E8574E" w:rsidRDefault="00E8574E" w:rsidP="00645ADC">
      <w:r>
        <w:separator/>
      </w:r>
    </w:p>
  </w:footnote>
  <w:footnote w:type="continuationSeparator" w:id="0">
    <w:p w14:paraId="12267144" w14:textId="77777777" w:rsidR="00E8574E" w:rsidRDefault="00E8574E" w:rsidP="00645ADC">
      <w:r>
        <w:continuationSeparator/>
      </w:r>
    </w:p>
  </w:footnote>
  <w:footnote w:type="continuationNotice" w:id="1">
    <w:p w14:paraId="49FD7631" w14:textId="77777777" w:rsidR="00E8574E" w:rsidRDefault="00E857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5EEFF9" w14:textId="77777777" w:rsidR="009F6DD9" w:rsidRDefault="009F6D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0C53A2" w14:textId="7CC99AA2" w:rsidR="007B765C" w:rsidRPr="00237D8F" w:rsidRDefault="007B765C">
    <w:pPr>
      <w:pStyle w:val="Header"/>
      <w:rPr>
        <w:i/>
      </w:rPr>
    </w:pPr>
  </w:p>
  <w:p w14:paraId="04F142AD" w14:textId="77777777" w:rsidR="007B765C" w:rsidRDefault="007B765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365D2B" w14:textId="77777777" w:rsidR="009F6DD9" w:rsidRDefault="009F6D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start w:val="1"/>
      <w:numFmt w:val="upperLetter"/>
      <w:lvlText w:val="%1."/>
      <w:lvlJc w:val="left"/>
    </w:lvl>
    <w:lvl w:ilvl="1">
      <w:start w:val="1"/>
      <w:numFmt w:val="upperLetter"/>
      <w:lvlText w:val="%2."/>
      <w:lvlJc w:val="left"/>
    </w:lvl>
    <w:lvl w:ilvl="2">
      <w:start w:val="1"/>
      <w:numFmt w:val="upperLetter"/>
      <w:lvlText w:val="%3."/>
      <w:lvlJc w:val="left"/>
    </w:lvl>
    <w:lvl w:ilvl="3">
      <w:start w:val="1"/>
      <w:numFmt w:val="upperLetter"/>
      <w:lvlText w:val="%4."/>
      <w:lvlJc w:val="left"/>
    </w:lvl>
    <w:lvl w:ilvl="4">
      <w:start w:val="1"/>
      <w:numFmt w:val="lowerLetter"/>
      <w:pStyle w:val="Level5"/>
      <w:lvlText w:val="%5."/>
      <w:lvlJc w:val="left"/>
    </w:lvl>
    <w:lvl w:ilvl="5">
      <w:start w:val="1"/>
      <w:numFmt w:val="upperLetter"/>
      <w:lvlText w:val="%6."/>
      <w:lvlJc w:val="left"/>
    </w:lvl>
    <w:lvl w:ilvl="6">
      <w:start w:val="1"/>
      <w:numFmt w:val="upperLetter"/>
      <w:lvlText w:val="%7."/>
      <w:lvlJc w:val="left"/>
    </w:lvl>
    <w:lvl w:ilvl="7">
      <w:start w:val="1"/>
      <w:numFmt w:val="upperLetter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8"/>
    <w:multiLevelType w:val="multilevel"/>
    <w:tmpl w:val="00000000"/>
    <w:name w:val="AutoList7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9"/>
    <w:multiLevelType w:val="multilevel"/>
    <w:tmpl w:val="7910F458"/>
    <w:name w:val="AutoList8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00000A"/>
    <w:multiLevelType w:val="multilevel"/>
    <w:tmpl w:val="00000000"/>
    <w:name w:val="AutoList9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000000C"/>
    <w:multiLevelType w:val="multilevel"/>
    <w:tmpl w:val="00000000"/>
    <w:name w:val="AutoList6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000000D"/>
    <w:multiLevelType w:val="multilevel"/>
    <w:tmpl w:val="00000000"/>
    <w:name w:val="AutoList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pStyle w:val="Level4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000000E"/>
    <w:multiLevelType w:val="multilevel"/>
    <w:tmpl w:val="00000000"/>
    <w:name w:val="AutoList11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000000F"/>
    <w:multiLevelType w:val="multilevel"/>
    <w:tmpl w:val="00000000"/>
    <w:name w:val="AutoList13"/>
    <w:lvl w:ilvl="0">
      <w:start w:val="1"/>
      <w:numFmt w:val="decimal"/>
      <w:lvlText w:val="%1."/>
      <w:lvlJc w:val="left"/>
    </w:lvl>
    <w:lvl w:ilvl="1">
      <w:start w:val="1"/>
      <w:numFmt w:val="decimal"/>
      <w:pStyle w:val="Level2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0000010"/>
    <w:multiLevelType w:val="multilevel"/>
    <w:tmpl w:val="00000000"/>
    <w:name w:val="AutoList10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0000012"/>
    <w:multiLevelType w:val="multilevel"/>
    <w:tmpl w:val="00000000"/>
    <w:name w:val="AutoList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1B80F5D"/>
    <w:multiLevelType w:val="hybridMultilevel"/>
    <w:tmpl w:val="095C9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F94BF8"/>
    <w:multiLevelType w:val="hybridMultilevel"/>
    <w:tmpl w:val="681A0BA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0549635A"/>
    <w:multiLevelType w:val="hybridMultilevel"/>
    <w:tmpl w:val="A1B8A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D9052C"/>
    <w:multiLevelType w:val="hybridMultilevel"/>
    <w:tmpl w:val="7E0E5F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B6391"/>
    <w:multiLevelType w:val="hybridMultilevel"/>
    <w:tmpl w:val="E6281C5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F300F70">
      <w:start w:val="1"/>
      <w:numFmt w:val="upperLetter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8392850"/>
    <w:multiLevelType w:val="hybridMultilevel"/>
    <w:tmpl w:val="43F0ACD0"/>
    <w:lvl w:ilvl="0" w:tplc="04090015">
      <w:start w:val="1"/>
      <w:numFmt w:val="upperLetter"/>
      <w:lvlText w:val="%1."/>
      <w:lvlJc w:val="left"/>
      <w:pPr>
        <w:tabs>
          <w:tab w:val="num" w:pos="638"/>
        </w:tabs>
        <w:ind w:left="638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F300F70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decimal"/>
      <w:pStyle w:val="Heading2"/>
      <w:lvlText w:val="%1.%2 "/>
      <w:lvlJc w:val="left"/>
      <w:pPr>
        <w:tabs>
          <w:tab w:val="num" w:pos="648"/>
        </w:tabs>
        <w:ind w:left="36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 "/>
      <w:lvlJc w:val="left"/>
      <w:pPr>
        <w:tabs>
          <w:tab w:val="num" w:pos="828"/>
        </w:tabs>
        <w:ind w:left="54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18" w15:restartNumberingAfterBreak="0">
    <w:nsid w:val="0BFF747C"/>
    <w:multiLevelType w:val="hybridMultilevel"/>
    <w:tmpl w:val="F8A0C75E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0DDD1887"/>
    <w:multiLevelType w:val="hybridMultilevel"/>
    <w:tmpl w:val="370A03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4"/>
        <w:szCs w:val="24"/>
      </w:rPr>
    </w:lvl>
    <w:lvl w:ilvl="2" w:tplc="EA52088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E714AC9"/>
    <w:multiLevelType w:val="hybridMultilevel"/>
    <w:tmpl w:val="90684FC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0EC956B0"/>
    <w:multiLevelType w:val="hybridMultilevel"/>
    <w:tmpl w:val="CBBECE9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1D30C73"/>
    <w:multiLevelType w:val="hybridMultilevel"/>
    <w:tmpl w:val="898C3A1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F300F70">
      <w:start w:val="1"/>
      <w:numFmt w:val="upperLetter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120152B3"/>
    <w:multiLevelType w:val="hybridMultilevel"/>
    <w:tmpl w:val="E8664D70"/>
    <w:lvl w:ilvl="0" w:tplc="F94ED5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34E4801"/>
    <w:multiLevelType w:val="hybridMultilevel"/>
    <w:tmpl w:val="229AB05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DB6C90"/>
    <w:multiLevelType w:val="hybridMultilevel"/>
    <w:tmpl w:val="647C5050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16091268"/>
    <w:multiLevelType w:val="multilevel"/>
    <w:tmpl w:val="97D65402"/>
    <w:numStyleLink w:val="NUREGListStyle"/>
  </w:abstractNum>
  <w:abstractNum w:abstractNumId="27" w15:restartNumberingAfterBreak="0">
    <w:nsid w:val="19DE07A7"/>
    <w:multiLevelType w:val="hybridMultilevel"/>
    <w:tmpl w:val="86BEA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DC8366E"/>
    <w:multiLevelType w:val="hybridMultilevel"/>
    <w:tmpl w:val="A8FE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3F06F21"/>
    <w:multiLevelType w:val="hybridMultilevel"/>
    <w:tmpl w:val="C59A18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44D4F2A"/>
    <w:multiLevelType w:val="hybridMultilevel"/>
    <w:tmpl w:val="841A6CA0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28324519"/>
    <w:multiLevelType w:val="hybridMultilevel"/>
    <w:tmpl w:val="3D4AB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B3D003F"/>
    <w:multiLevelType w:val="hybridMultilevel"/>
    <w:tmpl w:val="5AE68E66"/>
    <w:lvl w:ilvl="0" w:tplc="8B5CB42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D89141C"/>
    <w:multiLevelType w:val="hybridMultilevel"/>
    <w:tmpl w:val="5094D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EDE2A61"/>
    <w:multiLevelType w:val="hybridMultilevel"/>
    <w:tmpl w:val="F77E3AB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5485C0D"/>
    <w:multiLevelType w:val="hybridMultilevel"/>
    <w:tmpl w:val="72522E4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359B46E6"/>
    <w:multiLevelType w:val="hybridMultilevel"/>
    <w:tmpl w:val="495A8636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8" w15:restartNumberingAfterBreak="0">
    <w:nsid w:val="38B54133"/>
    <w:multiLevelType w:val="hybridMultilevel"/>
    <w:tmpl w:val="B5E47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D551D9"/>
    <w:multiLevelType w:val="hybridMultilevel"/>
    <w:tmpl w:val="8FC0562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3A79068B"/>
    <w:multiLevelType w:val="hybridMultilevel"/>
    <w:tmpl w:val="FF4CCEA6"/>
    <w:lvl w:ilvl="0" w:tplc="6680CAB8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3E4AA6"/>
    <w:multiLevelType w:val="multilevel"/>
    <w:tmpl w:val="4790D052"/>
    <w:styleLink w:val="IIHeader"/>
    <w:lvl w:ilvl="0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8860679"/>
    <w:multiLevelType w:val="hybridMultilevel"/>
    <w:tmpl w:val="7E865C60"/>
    <w:lvl w:ilvl="0" w:tplc="375662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D536A5"/>
    <w:multiLevelType w:val="hybridMultilevel"/>
    <w:tmpl w:val="95429B3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A7819BB"/>
    <w:multiLevelType w:val="hybridMultilevel"/>
    <w:tmpl w:val="BB2898B4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4AEC122C"/>
    <w:multiLevelType w:val="hybridMultilevel"/>
    <w:tmpl w:val="91E6991E"/>
    <w:lvl w:ilvl="0" w:tplc="FAE246FC">
      <w:start w:val="1"/>
      <w:numFmt w:val="bullet"/>
      <w:pStyle w:val="ListParagraph"/>
      <w:lvlText w:val=""/>
      <w:lvlJc w:val="left"/>
      <w:pPr>
        <w:ind w:left="-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</w:abstractNum>
  <w:abstractNum w:abstractNumId="46" w15:restartNumberingAfterBreak="0">
    <w:nsid w:val="4D2956CE"/>
    <w:multiLevelType w:val="hybridMultilevel"/>
    <w:tmpl w:val="CE90123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50027C2"/>
    <w:multiLevelType w:val="hybridMultilevel"/>
    <w:tmpl w:val="E5604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664B61"/>
    <w:multiLevelType w:val="hybridMultilevel"/>
    <w:tmpl w:val="3C38B9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ED01E6F"/>
    <w:multiLevelType w:val="hybridMultilevel"/>
    <w:tmpl w:val="6428D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F080A0B"/>
    <w:multiLevelType w:val="hybridMultilevel"/>
    <w:tmpl w:val="E250C176"/>
    <w:lvl w:ilvl="0" w:tplc="694E6DD6">
      <w:start w:val="1"/>
      <w:numFmt w:val="decimal"/>
      <w:pStyle w:val="1021instructions"/>
      <w:lvlText w:val="%1."/>
      <w:lvlJc w:val="left"/>
      <w:pPr>
        <w:ind w:left="360" w:hanging="360"/>
      </w:pPr>
      <w:rPr>
        <w:rFonts w:ascii="Arial" w:eastAsiaTheme="minorHAnsi" w:hAnsi="Arial" w:cs="Arial" w:hint="default"/>
        <w:b/>
      </w:rPr>
    </w:lvl>
    <w:lvl w:ilvl="1" w:tplc="6A2EFB00">
      <w:start w:val="5"/>
      <w:numFmt w:val="bullet"/>
      <w:lvlText w:val="•"/>
      <w:lvlJc w:val="left"/>
      <w:pPr>
        <w:ind w:left="1440" w:hanging="72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0084EC4"/>
    <w:multiLevelType w:val="hybridMultilevel"/>
    <w:tmpl w:val="88A259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0BB3958"/>
    <w:multiLevelType w:val="hybridMultilevel"/>
    <w:tmpl w:val="64429070"/>
    <w:lvl w:ilvl="0" w:tplc="04090015">
      <w:start w:val="1"/>
      <w:numFmt w:val="upperLetter"/>
      <w:lvlText w:val="%1."/>
      <w:lvlJc w:val="lef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53" w15:restartNumberingAfterBreak="0">
    <w:nsid w:val="61D4504F"/>
    <w:multiLevelType w:val="hybridMultilevel"/>
    <w:tmpl w:val="3528937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24A0521"/>
    <w:multiLevelType w:val="hybridMultilevel"/>
    <w:tmpl w:val="6592F34A"/>
    <w:lvl w:ilvl="0" w:tplc="04090015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58E404A"/>
    <w:multiLevelType w:val="hybridMultilevel"/>
    <w:tmpl w:val="1DD49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8042886"/>
    <w:multiLevelType w:val="hybridMultilevel"/>
    <w:tmpl w:val="A8925F5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8775A95"/>
    <w:multiLevelType w:val="hybridMultilevel"/>
    <w:tmpl w:val="98F093E6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69A23DCE"/>
    <w:multiLevelType w:val="hybridMultilevel"/>
    <w:tmpl w:val="A7C8503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F300F70">
      <w:start w:val="1"/>
      <w:numFmt w:val="upperLetter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" w15:restartNumberingAfterBreak="0">
    <w:nsid w:val="69D7298A"/>
    <w:multiLevelType w:val="hybridMultilevel"/>
    <w:tmpl w:val="4AFAC258"/>
    <w:lvl w:ilvl="0" w:tplc="6B3EAAA6">
      <w:start w:val="1"/>
      <w:numFmt w:val="bullet"/>
      <w:lvlText w:val="–"/>
      <w:lvlJc w:val="left"/>
      <w:pPr>
        <w:ind w:left="1512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1" w15:restartNumberingAfterBreak="0">
    <w:nsid w:val="6AD11044"/>
    <w:multiLevelType w:val="hybridMultilevel"/>
    <w:tmpl w:val="7414A1C4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 w15:restartNumberingAfterBreak="0">
    <w:nsid w:val="6D582255"/>
    <w:multiLevelType w:val="hybridMultilevel"/>
    <w:tmpl w:val="0C3E134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64" w15:restartNumberingAfterBreak="0">
    <w:nsid w:val="736C4203"/>
    <w:multiLevelType w:val="hybridMultilevel"/>
    <w:tmpl w:val="037C22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6F0943A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BE5204D2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7404A3E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4DC6A3F"/>
    <w:multiLevelType w:val="hybridMultilevel"/>
    <w:tmpl w:val="9462F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601623E"/>
    <w:multiLevelType w:val="hybridMultilevel"/>
    <w:tmpl w:val="5D143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65F5B3C"/>
    <w:multiLevelType w:val="hybridMultilevel"/>
    <w:tmpl w:val="F0B60E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8D2B9A"/>
    <w:multiLevelType w:val="hybridMultilevel"/>
    <w:tmpl w:val="93EEBE50"/>
    <w:lvl w:ilvl="0" w:tplc="C80C24E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8BB6D84"/>
    <w:multiLevelType w:val="hybridMultilevel"/>
    <w:tmpl w:val="5D32C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8D42096"/>
    <w:multiLevelType w:val="hybridMultilevel"/>
    <w:tmpl w:val="94EED4BE"/>
    <w:lvl w:ilvl="0" w:tplc="2444A92E">
      <w:start w:val="1"/>
      <w:numFmt w:val="upperLetter"/>
      <w:lvlText w:val="%1."/>
      <w:lvlJc w:val="left"/>
      <w:pPr>
        <w:ind w:left="144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3"/>
  </w:num>
  <w:num w:numId="2">
    <w:abstractNumId w:val="12"/>
  </w:num>
  <w:num w:numId="3">
    <w:abstractNumId w:val="41"/>
  </w:num>
  <w:num w:numId="4">
    <w:abstractNumId w:val="58"/>
  </w:num>
  <w:num w:numId="5">
    <w:abstractNumId w:val="45"/>
  </w:num>
  <w:num w:numId="6">
    <w:abstractNumId w:val="32"/>
  </w:num>
  <w:num w:numId="7">
    <w:abstractNumId w:val="17"/>
  </w:num>
  <w:num w:numId="8">
    <w:abstractNumId w:val="26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start w:val="1"/>
        <w:numFmt w:val="decimal"/>
        <w:pStyle w:val="Heading2"/>
        <w:lvlText w:val="%1.%2 "/>
        <w:lvlJc w:val="left"/>
        <w:pPr>
          <w:tabs>
            <w:tab w:val="num" w:pos="2088"/>
          </w:tabs>
          <w:ind w:left="180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9">
    <w:abstractNumId w:val="8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0">
    <w:abstractNumId w:val="0"/>
    <w:lvlOverride w:ilvl="0">
      <w:startOverride w:val="1"/>
      <w:lvl w:ilvl="0">
        <w:start w:val="1"/>
        <w:numFmt w:val="upperLetter"/>
        <w:lvlText w:val="%1."/>
        <w:lvlJc w:val="left"/>
      </w:lvl>
    </w:lvlOverride>
    <w:lvlOverride w:ilvl="1">
      <w:startOverride w:val="1"/>
      <w:lvl w:ilvl="1">
        <w:start w:val="1"/>
        <w:numFmt w:val="upperLetter"/>
        <w:lvlText w:val="%2."/>
        <w:lvlJc w:val="left"/>
      </w:lvl>
    </w:lvlOverride>
    <w:lvlOverride w:ilvl="2">
      <w:startOverride w:val="1"/>
      <w:lvl w:ilvl="2">
        <w:start w:val="1"/>
        <w:numFmt w:val="upperLetter"/>
        <w:lvlText w:val="%3."/>
        <w:lvlJc w:val="left"/>
      </w:lvl>
    </w:lvlOverride>
    <w:lvlOverride w:ilvl="3">
      <w:startOverride w:val="1"/>
      <w:lvl w:ilvl="3">
        <w:start w:val="1"/>
        <w:numFmt w:val="upperLetter"/>
        <w:lvlText w:val="%4."/>
        <w:lvlJc w:val="left"/>
      </w:lvl>
    </w:lvlOverride>
    <w:lvlOverride w:ilvl="4">
      <w:startOverride w:val="1"/>
      <w:lvl w:ilvl="4">
        <w:start w:val="1"/>
        <w:numFmt w:val="lowerLetter"/>
        <w:pStyle w:val="Level5"/>
        <w:lvlText w:val="%5."/>
        <w:lvlJc w:val="left"/>
      </w:lvl>
    </w:lvlOverride>
    <w:lvlOverride w:ilvl="5">
      <w:startOverride w:val="1"/>
      <w:lvl w:ilvl="5">
        <w:start w:val="1"/>
        <w:numFmt w:val="upperLetter"/>
        <w:lvlText w:val="%6."/>
        <w:lvlJc w:val="left"/>
      </w:lvl>
    </w:lvlOverride>
    <w:lvlOverride w:ilvl="6">
      <w:startOverride w:val="1"/>
      <w:lvl w:ilvl="6">
        <w:start w:val="1"/>
        <w:numFmt w:val="upperLetter"/>
        <w:lvlText w:val="%7."/>
        <w:lvlJc w:val="left"/>
      </w:lvl>
    </w:lvlOverride>
    <w:lvlOverride w:ilvl="7">
      <w:startOverride w:val="1"/>
      <w:lvl w:ilvl="7">
        <w:start w:val="1"/>
        <w:numFmt w:val="upperLetter"/>
        <w:lvlText w:val="%8."/>
        <w:lvlJc w:val="left"/>
      </w:lvl>
    </w:lvlOverride>
  </w:num>
  <w:num w:numId="11">
    <w:abstractNumId w:val="5"/>
    <w:lvlOverride w:ilvl="0">
      <w:startOverride w:val="1"/>
      <w:lvl w:ilvl="0">
        <w:start w:val="1"/>
        <w:numFmt w:val="lowerLetter"/>
        <w:lvlText w:val="%1.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</w:lvl>
    </w:lvlOverride>
    <w:lvlOverride w:ilvl="2">
      <w:startOverride w:val="1"/>
      <w:lvl w:ilvl="2">
        <w:start w:val="1"/>
        <w:numFmt w:val="lowerLetter"/>
        <w:lvlText w:val="%3."/>
        <w:lvlJc w:val="left"/>
      </w:lvl>
    </w:lvlOverride>
    <w:lvlOverride w:ilvl="3">
      <w:startOverride w:val="1"/>
      <w:lvl w:ilvl="3">
        <w:start w:val="1"/>
        <w:numFmt w:val="lowerLetter"/>
        <w:pStyle w:val="Level4"/>
        <w:lvlText w:val="%4."/>
        <w:lvlJc w:val="left"/>
      </w:lvl>
    </w:lvlOverride>
    <w:lvlOverride w:ilvl="4">
      <w:startOverride w:val="1"/>
      <w:lvl w:ilvl="4">
        <w:start w:val="1"/>
        <w:numFmt w:val="lowerLetter"/>
        <w:lvlText w:val="%5."/>
        <w:lvlJc w:val="left"/>
      </w:lvl>
    </w:lvlOverride>
    <w:lvlOverride w:ilvl="5">
      <w:startOverride w:val="1"/>
      <w:lvl w:ilvl="5">
        <w:start w:val="1"/>
        <w:numFmt w:val="lowerLetter"/>
        <w:lvlText w:val="%6."/>
        <w:lvlJc w:val="left"/>
      </w:lvl>
    </w:lvlOverride>
    <w:lvlOverride w:ilvl="6">
      <w:startOverride w:val="1"/>
      <w:lvl w:ilvl="6">
        <w:start w:val="1"/>
        <w:numFmt w:val="lowerLetter"/>
        <w:lvlText w:val="%7."/>
        <w:lvlJc w:val="left"/>
      </w:lvl>
    </w:lvlOverride>
    <w:lvlOverride w:ilvl="7">
      <w:startOverride w:val="1"/>
      <w:lvl w:ilvl="7">
        <w:start w:val="1"/>
        <w:numFmt w:val="lowerLetter"/>
        <w:lvlText w:val="%8."/>
        <w:lvlJc w:val="left"/>
      </w:lvl>
    </w:lvlOverride>
  </w:num>
  <w:num w:numId="12">
    <w:abstractNumId w:val="29"/>
  </w:num>
  <w:num w:numId="13">
    <w:abstractNumId w:val="64"/>
  </w:num>
  <w:num w:numId="14">
    <w:abstractNumId w:val="14"/>
  </w:num>
  <w:num w:numId="15">
    <w:abstractNumId w:val="11"/>
  </w:num>
  <w:num w:numId="16">
    <w:abstractNumId w:val="35"/>
  </w:num>
  <w:num w:numId="17">
    <w:abstractNumId w:val="56"/>
  </w:num>
  <w:num w:numId="18">
    <w:abstractNumId w:val="52"/>
  </w:num>
  <w:num w:numId="19">
    <w:abstractNumId w:val="44"/>
  </w:num>
  <w:num w:numId="20">
    <w:abstractNumId w:val="18"/>
  </w:num>
  <w:num w:numId="21">
    <w:abstractNumId w:val="30"/>
  </w:num>
  <w:num w:numId="22">
    <w:abstractNumId w:val="61"/>
  </w:num>
  <w:num w:numId="23">
    <w:abstractNumId w:val="37"/>
  </w:num>
  <w:num w:numId="24">
    <w:abstractNumId w:val="70"/>
  </w:num>
  <w:num w:numId="25">
    <w:abstractNumId w:val="25"/>
  </w:num>
  <w:num w:numId="26">
    <w:abstractNumId w:val="50"/>
  </w:num>
  <w:num w:numId="27">
    <w:abstractNumId w:val="13"/>
  </w:num>
  <w:num w:numId="28">
    <w:abstractNumId w:val="47"/>
  </w:num>
  <w:num w:numId="29">
    <w:abstractNumId w:val="7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9"/>
      <w:lvl w:ilvl="1">
        <w:start w:val="9"/>
        <w:numFmt w:val="decimal"/>
        <w:pStyle w:val="Level2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30">
    <w:abstractNumId w:val="27"/>
  </w:num>
  <w:num w:numId="31">
    <w:abstractNumId w:val="67"/>
  </w:num>
  <w:num w:numId="32">
    <w:abstractNumId w:val="38"/>
  </w:num>
  <w:num w:numId="33">
    <w:abstractNumId w:val="51"/>
  </w:num>
  <w:num w:numId="34">
    <w:abstractNumId w:val="21"/>
  </w:num>
  <w:num w:numId="35">
    <w:abstractNumId w:val="36"/>
  </w:num>
  <w:num w:numId="36">
    <w:abstractNumId w:val="53"/>
  </w:num>
  <w:num w:numId="37">
    <w:abstractNumId w:val="60"/>
  </w:num>
  <w:num w:numId="38">
    <w:abstractNumId w:val="62"/>
  </w:num>
  <w:num w:numId="39">
    <w:abstractNumId w:val="19"/>
  </w:num>
  <w:num w:numId="40">
    <w:abstractNumId w:val="49"/>
  </w:num>
  <w:num w:numId="41">
    <w:abstractNumId w:val="59"/>
  </w:num>
  <w:num w:numId="42">
    <w:abstractNumId w:val="15"/>
  </w:num>
  <w:num w:numId="43">
    <w:abstractNumId w:val="22"/>
  </w:num>
  <w:num w:numId="44">
    <w:abstractNumId w:val="66"/>
  </w:num>
  <w:num w:numId="45">
    <w:abstractNumId w:val="48"/>
  </w:num>
  <w:num w:numId="46">
    <w:abstractNumId w:val="28"/>
  </w:num>
  <w:num w:numId="47">
    <w:abstractNumId w:val="69"/>
  </w:num>
  <w:num w:numId="48">
    <w:abstractNumId w:val="10"/>
  </w:num>
  <w:num w:numId="49">
    <w:abstractNumId w:val="55"/>
  </w:num>
  <w:num w:numId="50">
    <w:abstractNumId w:val="31"/>
  </w:num>
  <w:num w:numId="51">
    <w:abstractNumId w:val="34"/>
  </w:num>
  <w:num w:numId="52">
    <w:abstractNumId w:val="23"/>
  </w:num>
  <w:num w:numId="53">
    <w:abstractNumId w:val="43"/>
  </w:num>
  <w:num w:numId="54">
    <w:abstractNumId w:val="33"/>
  </w:num>
  <w:num w:numId="55">
    <w:abstractNumId w:val="40"/>
  </w:num>
  <w:num w:numId="56">
    <w:abstractNumId w:val="42"/>
  </w:num>
  <w:num w:numId="57">
    <w:abstractNumId w:val="54"/>
  </w:num>
  <w:num w:numId="58">
    <w:abstractNumId w:val="68"/>
  </w:num>
  <w:num w:numId="59">
    <w:abstractNumId w:val="1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65"/>
  </w:num>
  <w:num w:numId="61">
    <w:abstractNumId w:val="46"/>
  </w:num>
  <w:num w:numId="62">
    <w:abstractNumId w:val="20"/>
  </w:num>
  <w:num w:numId="63">
    <w:abstractNumId w:val="39"/>
  </w:num>
  <w:num w:numId="64">
    <w:abstractNumId w:val="24"/>
  </w:num>
  <w:num w:numId="65">
    <w:abstractNumId w:val="57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048A"/>
    <w:rsid w:val="00000B49"/>
    <w:rsid w:val="00000FD4"/>
    <w:rsid w:val="00001208"/>
    <w:rsid w:val="00001757"/>
    <w:rsid w:val="00003FD0"/>
    <w:rsid w:val="00003FFF"/>
    <w:rsid w:val="00004379"/>
    <w:rsid w:val="00005381"/>
    <w:rsid w:val="000058EA"/>
    <w:rsid w:val="00005940"/>
    <w:rsid w:val="0000666B"/>
    <w:rsid w:val="00007813"/>
    <w:rsid w:val="000106CA"/>
    <w:rsid w:val="00010ED4"/>
    <w:rsid w:val="00011510"/>
    <w:rsid w:val="0001262A"/>
    <w:rsid w:val="00012FE1"/>
    <w:rsid w:val="00013276"/>
    <w:rsid w:val="000135B8"/>
    <w:rsid w:val="0001425F"/>
    <w:rsid w:val="0001515F"/>
    <w:rsid w:val="00016812"/>
    <w:rsid w:val="000205B7"/>
    <w:rsid w:val="00020F24"/>
    <w:rsid w:val="00021306"/>
    <w:rsid w:val="00022DDD"/>
    <w:rsid w:val="000247C9"/>
    <w:rsid w:val="00024FBB"/>
    <w:rsid w:val="00025294"/>
    <w:rsid w:val="000263B0"/>
    <w:rsid w:val="000269A3"/>
    <w:rsid w:val="00026DF7"/>
    <w:rsid w:val="0002714A"/>
    <w:rsid w:val="0003031B"/>
    <w:rsid w:val="00030CF8"/>
    <w:rsid w:val="00030F1B"/>
    <w:rsid w:val="00032B90"/>
    <w:rsid w:val="00032C3C"/>
    <w:rsid w:val="00034840"/>
    <w:rsid w:val="00035355"/>
    <w:rsid w:val="0003590C"/>
    <w:rsid w:val="00035912"/>
    <w:rsid w:val="00040BE3"/>
    <w:rsid w:val="00040E0A"/>
    <w:rsid w:val="00041101"/>
    <w:rsid w:val="0004115B"/>
    <w:rsid w:val="00042DFF"/>
    <w:rsid w:val="00043124"/>
    <w:rsid w:val="00044862"/>
    <w:rsid w:val="0004540D"/>
    <w:rsid w:val="000466E7"/>
    <w:rsid w:val="0004688E"/>
    <w:rsid w:val="00046D34"/>
    <w:rsid w:val="00047DEA"/>
    <w:rsid w:val="00050074"/>
    <w:rsid w:val="0005076D"/>
    <w:rsid w:val="00050E09"/>
    <w:rsid w:val="00050F33"/>
    <w:rsid w:val="00051106"/>
    <w:rsid w:val="00051306"/>
    <w:rsid w:val="00051FBF"/>
    <w:rsid w:val="00052C0E"/>
    <w:rsid w:val="00052CBB"/>
    <w:rsid w:val="00053E6B"/>
    <w:rsid w:val="00053EAE"/>
    <w:rsid w:val="00053EE8"/>
    <w:rsid w:val="00054356"/>
    <w:rsid w:val="00054DAD"/>
    <w:rsid w:val="00055422"/>
    <w:rsid w:val="00061A31"/>
    <w:rsid w:val="00062C87"/>
    <w:rsid w:val="000643F2"/>
    <w:rsid w:val="00064E22"/>
    <w:rsid w:val="00064EA0"/>
    <w:rsid w:val="000653CE"/>
    <w:rsid w:val="00065619"/>
    <w:rsid w:val="0006783B"/>
    <w:rsid w:val="000678BA"/>
    <w:rsid w:val="00067ECF"/>
    <w:rsid w:val="00070086"/>
    <w:rsid w:val="00070C77"/>
    <w:rsid w:val="00071512"/>
    <w:rsid w:val="00071D90"/>
    <w:rsid w:val="00072BCC"/>
    <w:rsid w:val="0007406F"/>
    <w:rsid w:val="0007484B"/>
    <w:rsid w:val="00074BCE"/>
    <w:rsid w:val="00075FAA"/>
    <w:rsid w:val="0007667A"/>
    <w:rsid w:val="00076837"/>
    <w:rsid w:val="000769E9"/>
    <w:rsid w:val="00080996"/>
    <w:rsid w:val="00082439"/>
    <w:rsid w:val="00085132"/>
    <w:rsid w:val="000856D8"/>
    <w:rsid w:val="000861C1"/>
    <w:rsid w:val="00086221"/>
    <w:rsid w:val="00090C29"/>
    <w:rsid w:val="000913CC"/>
    <w:rsid w:val="0009156F"/>
    <w:rsid w:val="0009175E"/>
    <w:rsid w:val="00091C0C"/>
    <w:rsid w:val="00092564"/>
    <w:rsid w:val="0009392A"/>
    <w:rsid w:val="00094137"/>
    <w:rsid w:val="000944CF"/>
    <w:rsid w:val="00095423"/>
    <w:rsid w:val="00096DD5"/>
    <w:rsid w:val="000A0211"/>
    <w:rsid w:val="000A0B8E"/>
    <w:rsid w:val="000A1E21"/>
    <w:rsid w:val="000A288F"/>
    <w:rsid w:val="000A3405"/>
    <w:rsid w:val="000A3CDE"/>
    <w:rsid w:val="000A47CE"/>
    <w:rsid w:val="000A4A53"/>
    <w:rsid w:val="000A5C0D"/>
    <w:rsid w:val="000A6454"/>
    <w:rsid w:val="000A6462"/>
    <w:rsid w:val="000A7C60"/>
    <w:rsid w:val="000B1931"/>
    <w:rsid w:val="000B19C6"/>
    <w:rsid w:val="000B2C7D"/>
    <w:rsid w:val="000B35EF"/>
    <w:rsid w:val="000B418F"/>
    <w:rsid w:val="000B4265"/>
    <w:rsid w:val="000B4977"/>
    <w:rsid w:val="000B5E77"/>
    <w:rsid w:val="000B6999"/>
    <w:rsid w:val="000B74BB"/>
    <w:rsid w:val="000C0F9D"/>
    <w:rsid w:val="000C2238"/>
    <w:rsid w:val="000C36C1"/>
    <w:rsid w:val="000C3ED6"/>
    <w:rsid w:val="000C4BF3"/>
    <w:rsid w:val="000C5715"/>
    <w:rsid w:val="000C734A"/>
    <w:rsid w:val="000C758C"/>
    <w:rsid w:val="000D0F16"/>
    <w:rsid w:val="000D27C6"/>
    <w:rsid w:val="000D3396"/>
    <w:rsid w:val="000D4476"/>
    <w:rsid w:val="000D54F9"/>
    <w:rsid w:val="000D6309"/>
    <w:rsid w:val="000D7621"/>
    <w:rsid w:val="000E0054"/>
    <w:rsid w:val="000E0FE8"/>
    <w:rsid w:val="000E1AC5"/>
    <w:rsid w:val="000E25FC"/>
    <w:rsid w:val="000E2739"/>
    <w:rsid w:val="000E4512"/>
    <w:rsid w:val="000E4CDE"/>
    <w:rsid w:val="000E5CFA"/>
    <w:rsid w:val="000E5D3D"/>
    <w:rsid w:val="000E633D"/>
    <w:rsid w:val="000E710A"/>
    <w:rsid w:val="000E716C"/>
    <w:rsid w:val="000E7B24"/>
    <w:rsid w:val="000F0693"/>
    <w:rsid w:val="000F1EFD"/>
    <w:rsid w:val="000F234E"/>
    <w:rsid w:val="000F5518"/>
    <w:rsid w:val="000F635F"/>
    <w:rsid w:val="000F63AE"/>
    <w:rsid w:val="000F6A05"/>
    <w:rsid w:val="000F7324"/>
    <w:rsid w:val="000F7809"/>
    <w:rsid w:val="000F7E0A"/>
    <w:rsid w:val="000F7FCA"/>
    <w:rsid w:val="0010105E"/>
    <w:rsid w:val="00101548"/>
    <w:rsid w:val="00101BEB"/>
    <w:rsid w:val="00102EF5"/>
    <w:rsid w:val="00102FD9"/>
    <w:rsid w:val="00105DF1"/>
    <w:rsid w:val="00106136"/>
    <w:rsid w:val="001062C6"/>
    <w:rsid w:val="001065E7"/>
    <w:rsid w:val="00107314"/>
    <w:rsid w:val="00107561"/>
    <w:rsid w:val="00110CDB"/>
    <w:rsid w:val="001126F8"/>
    <w:rsid w:val="001129CD"/>
    <w:rsid w:val="001132CB"/>
    <w:rsid w:val="00113356"/>
    <w:rsid w:val="0011374D"/>
    <w:rsid w:val="001138E9"/>
    <w:rsid w:val="00113925"/>
    <w:rsid w:val="00114377"/>
    <w:rsid w:val="00114720"/>
    <w:rsid w:val="00115574"/>
    <w:rsid w:val="00116180"/>
    <w:rsid w:val="0012072F"/>
    <w:rsid w:val="00120986"/>
    <w:rsid w:val="00121358"/>
    <w:rsid w:val="001222B9"/>
    <w:rsid w:val="001237DE"/>
    <w:rsid w:val="0012424D"/>
    <w:rsid w:val="001249D2"/>
    <w:rsid w:val="00124AD9"/>
    <w:rsid w:val="001264C7"/>
    <w:rsid w:val="00127441"/>
    <w:rsid w:val="001309BA"/>
    <w:rsid w:val="0013151B"/>
    <w:rsid w:val="001333BB"/>
    <w:rsid w:val="00134286"/>
    <w:rsid w:val="00134E0D"/>
    <w:rsid w:val="001359C5"/>
    <w:rsid w:val="001360C9"/>
    <w:rsid w:val="00136590"/>
    <w:rsid w:val="00136B91"/>
    <w:rsid w:val="0013799F"/>
    <w:rsid w:val="001409FB"/>
    <w:rsid w:val="0014194D"/>
    <w:rsid w:val="00141D90"/>
    <w:rsid w:val="001431C7"/>
    <w:rsid w:val="001431FB"/>
    <w:rsid w:val="00143651"/>
    <w:rsid w:val="0014431E"/>
    <w:rsid w:val="00145252"/>
    <w:rsid w:val="001475F1"/>
    <w:rsid w:val="00147A10"/>
    <w:rsid w:val="00150682"/>
    <w:rsid w:val="00150B3A"/>
    <w:rsid w:val="00151354"/>
    <w:rsid w:val="001520B9"/>
    <w:rsid w:val="00152416"/>
    <w:rsid w:val="00152D8C"/>
    <w:rsid w:val="001563A3"/>
    <w:rsid w:val="00156A0A"/>
    <w:rsid w:val="001571BB"/>
    <w:rsid w:val="00157D61"/>
    <w:rsid w:val="0016005E"/>
    <w:rsid w:val="00160C63"/>
    <w:rsid w:val="0016193B"/>
    <w:rsid w:val="00161A94"/>
    <w:rsid w:val="001628F6"/>
    <w:rsid w:val="0016382D"/>
    <w:rsid w:val="0016383A"/>
    <w:rsid w:val="0016386E"/>
    <w:rsid w:val="00164966"/>
    <w:rsid w:val="00164A3D"/>
    <w:rsid w:val="00164D45"/>
    <w:rsid w:val="00164D64"/>
    <w:rsid w:val="00166744"/>
    <w:rsid w:val="00166F76"/>
    <w:rsid w:val="0016729F"/>
    <w:rsid w:val="0016750E"/>
    <w:rsid w:val="00167AD1"/>
    <w:rsid w:val="00170595"/>
    <w:rsid w:val="001714C1"/>
    <w:rsid w:val="0017451E"/>
    <w:rsid w:val="00176375"/>
    <w:rsid w:val="0017680B"/>
    <w:rsid w:val="001772BA"/>
    <w:rsid w:val="0017793A"/>
    <w:rsid w:val="00177D50"/>
    <w:rsid w:val="00180B62"/>
    <w:rsid w:val="0018135C"/>
    <w:rsid w:val="00181879"/>
    <w:rsid w:val="00182D1B"/>
    <w:rsid w:val="00183125"/>
    <w:rsid w:val="001843A5"/>
    <w:rsid w:val="0018466E"/>
    <w:rsid w:val="00184C52"/>
    <w:rsid w:val="001866D6"/>
    <w:rsid w:val="00187DBC"/>
    <w:rsid w:val="001901AB"/>
    <w:rsid w:val="0019076E"/>
    <w:rsid w:val="0019095F"/>
    <w:rsid w:val="00190E76"/>
    <w:rsid w:val="00191B63"/>
    <w:rsid w:val="0019202B"/>
    <w:rsid w:val="00192E1A"/>
    <w:rsid w:val="001931FB"/>
    <w:rsid w:val="00193440"/>
    <w:rsid w:val="00193B08"/>
    <w:rsid w:val="00195053"/>
    <w:rsid w:val="00195A2D"/>
    <w:rsid w:val="0019710E"/>
    <w:rsid w:val="0019744D"/>
    <w:rsid w:val="00197DCC"/>
    <w:rsid w:val="00197FD2"/>
    <w:rsid w:val="001A094A"/>
    <w:rsid w:val="001A1DDF"/>
    <w:rsid w:val="001A2C9B"/>
    <w:rsid w:val="001A33C4"/>
    <w:rsid w:val="001A33DA"/>
    <w:rsid w:val="001A3E31"/>
    <w:rsid w:val="001A40BE"/>
    <w:rsid w:val="001A5CE5"/>
    <w:rsid w:val="001A5E1D"/>
    <w:rsid w:val="001A66B7"/>
    <w:rsid w:val="001A7C28"/>
    <w:rsid w:val="001B0327"/>
    <w:rsid w:val="001B0D3D"/>
    <w:rsid w:val="001B2144"/>
    <w:rsid w:val="001B21B5"/>
    <w:rsid w:val="001B2BD8"/>
    <w:rsid w:val="001B3AF8"/>
    <w:rsid w:val="001B3B91"/>
    <w:rsid w:val="001B4351"/>
    <w:rsid w:val="001B4416"/>
    <w:rsid w:val="001B49F0"/>
    <w:rsid w:val="001B5D4E"/>
    <w:rsid w:val="001B7290"/>
    <w:rsid w:val="001C15DC"/>
    <w:rsid w:val="001C184C"/>
    <w:rsid w:val="001C21F8"/>
    <w:rsid w:val="001C3A2B"/>
    <w:rsid w:val="001C3BB1"/>
    <w:rsid w:val="001C42EA"/>
    <w:rsid w:val="001C6DFB"/>
    <w:rsid w:val="001C731D"/>
    <w:rsid w:val="001C7443"/>
    <w:rsid w:val="001C7757"/>
    <w:rsid w:val="001D02CC"/>
    <w:rsid w:val="001D0673"/>
    <w:rsid w:val="001D06E2"/>
    <w:rsid w:val="001D4F3B"/>
    <w:rsid w:val="001D52E5"/>
    <w:rsid w:val="001D5F7F"/>
    <w:rsid w:val="001D625B"/>
    <w:rsid w:val="001D655F"/>
    <w:rsid w:val="001D6CED"/>
    <w:rsid w:val="001D7A18"/>
    <w:rsid w:val="001E1494"/>
    <w:rsid w:val="001E2283"/>
    <w:rsid w:val="001E3074"/>
    <w:rsid w:val="001E3322"/>
    <w:rsid w:val="001E4261"/>
    <w:rsid w:val="001E6322"/>
    <w:rsid w:val="001E6CA7"/>
    <w:rsid w:val="001E6CC1"/>
    <w:rsid w:val="001E6E90"/>
    <w:rsid w:val="001E708A"/>
    <w:rsid w:val="001E7136"/>
    <w:rsid w:val="001E7477"/>
    <w:rsid w:val="001F05D2"/>
    <w:rsid w:val="001F0716"/>
    <w:rsid w:val="001F0F4E"/>
    <w:rsid w:val="001F0F65"/>
    <w:rsid w:val="001F2C3E"/>
    <w:rsid w:val="001F2EA9"/>
    <w:rsid w:val="001F2EE8"/>
    <w:rsid w:val="001F37AC"/>
    <w:rsid w:val="001F3C6C"/>
    <w:rsid w:val="001F4002"/>
    <w:rsid w:val="001F469F"/>
    <w:rsid w:val="001F48E5"/>
    <w:rsid w:val="001F4C1E"/>
    <w:rsid w:val="001F50D5"/>
    <w:rsid w:val="001F565D"/>
    <w:rsid w:val="001F5DAA"/>
    <w:rsid w:val="001F706C"/>
    <w:rsid w:val="002003FA"/>
    <w:rsid w:val="00200B78"/>
    <w:rsid w:val="00201111"/>
    <w:rsid w:val="00203A9D"/>
    <w:rsid w:val="00204337"/>
    <w:rsid w:val="00204579"/>
    <w:rsid w:val="00204C20"/>
    <w:rsid w:val="00204F88"/>
    <w:rsid w:val="00205663"/>
    <w:rsid w:val="002058BA"/>
    <w:rsid w:val="0020634B"/>
    <w:rsid w:val="002063EB"/>
    <w:rsid w:val="00206410"/>
    <w:rsid w:val="00206E64"/>
    <w:rsid w:val="00207038"/>
    <w:rsid w:val="00207DB2"/>
    <w:rsid w:val="00210DD0"/>
    <w:rsid w:val="0021118F"/>
    <w:rsid w:val="002130A5"/>
    <w:rsid w:val="002135DD"/>
    <w:rsid w:val="0021447A"/>
    <w:rsid w:val="00214D9C"/>
    <w:rsid w:val="00214DB4"/>
    <w:rsid w:val="0021515B"/>
    <w:rsid w:val="00215B21"/>
    <w:rsid w:val="00216039"/>
    <w:rsid w:val="00216239"/>
    <w:rsid w:val="00216D77"/>
    <w:rsid w:val="002171F2"/>
    <w:rsid w:val="002175C0"/>
    <w:rsid w:val="00217A48"/>
    <w:rsid w:val="00220A22"/>
    <w:rsid w:val="002210A4"/>
    <w:rsid w:val="00222A23"/>
    <w:rsid w:val="00223C9E"/>
    <w:rsid w:val="00224F74"/>
    <w:rsid w:val="00224FEE"/>
    <w:rsid w:val="00225FD1"/>
    <w:rsid w:val="00226726"/>
    <w:rsid w:val="00226EC7"/>
    <w:rsid w:val="00227085"/>
    <w:rsid w:val="00230485"/>
    <w:rsid w:val="00230743"/>
    <w:rsid w:val="0023173F"/>
    <w:rsid w:val="00231CF3"/>
    <w:rsid w:val="00231F72"/>
    <w:rsid w:val="0023228A"/>
    <w:rsid w:val="00233C2A"/>
    <w:rsid w:val="00234928"/>
    <w:rsid w:val="00234FBB"/>
    <w:rsid w:val="00235EF3"/>
    <w:rsid w:val="002365C7"/>
    <w:rsid w:val="00237A70"/>
    <w:rsid w:val="00237D8F"/>
    <w:rsid w:val="00242218"/>
    <w:rsid w:val="00243004"/>
    <w:rsid w:val="00245A43"/>
    <w:rsid w:val="00245A87"/>
    <w:rsid w:val="00245E9F"/>
    <w:rsid w:val="002477C4"/>
    <w:rsid w:val="002523E4"/>
    <w:rsid w:val="00252649"/>
    <w:rsid w:val="002526B9"/>
    <w:rsid w:val="0025412A"/>
    <w:rsid w:val="00254606"/>
    <w:rsid w:val="00255DC5"/>
    <w:rsid w:val="002562E3"/>
    <w:rsid w:val="002567F7"/>
    <w:rsid w:val="00256CFB"/>
    <w:rsid w:val="00256EB0"/>
    <w:rsid w:val="00260773"/>
    <w:rsid w:val="00260D51"/>
    <w:rsid w:val="0026167F"/>
    <w:rsid w:val="002622F6"/>
    <w:rsid w:val="00262E72"/>
    <w:rsid w:val="00262F1F"/>
    <w:rsid w:val="0026319D"/>
    <w:rsid w:val="0026326F"/>
    <w:rsid w:val="002652C5"/>
    <w:rsid w:val="0026624A"/>
    <w:rsid w:val="00266624"/>
    <w:rsid w:val="002666A4"/>
    <w:rsid w:val="0026748F"/>
    <w:rsid w:val="002679A1"/>
    <w:rsid w:val="002704C5"/>
    <w:rsid w:val="002709EB"/>
    <w:rsid w:val="00271D74"/>
    <w:rsid w:val="00272966"/>
    <w:rsid w:val="00272A46"/>
    <w:rsid w:val="00273119"/>
    <w:rsid w:val="002736FC"/>
    <w:rsid w:val="00273F6C"/>
    <w:rsid w:val="0027404F"/>
    <w:rsid w:val="002744C2"/>
    <w:rsid w:val="0027452E"/>
    <w:rsid w:val="00275713"/>
    <w:rsid w:val="00275B6C"/>
    <w:rsid w:val="002767A0"/>
    <w:rsid w:val="00280655"/>
    <w:rsid w:val="00280F97"/>
    <w:rsid w:val="00282529"/>
    <w:rsid w:val="00282646"/>
    <w:rsid w:val="0028286B"/>
    <w:rsid w:val="00282981"/>
    <w:rsid w:val="002836E0"/>
    <w:rsid w:val="00283E30"/>
    <w:rsid w:val="00283F74"/>
    <w:rsid w:val="002841CF"/>
    <w:rsid w:val="00284893"/>
    <w:rsid w:val="002852DE"/>
    <w:rsid w:val="00286749"/>
    <w:rsid w:val="0029028F"/>
    <w:rsid w:val="00290E72"/>
    <w:rsid w:val="00292BFB"/>
    <w:rsid w:val="00293112"/>
    <w:rsid w:val="00293296"/>
    <w:rsid w:val="00293455"/>
    <w:rsid w:val="00293C33"/>
    <w:rsid w:val="00293EB7"/>
    <w:rsid w:val="00294BE1"/>
    <w:rsid w:val="00295261"/>
    <w:rsid w:val="002957E8"/>
    <w:rsid w:val="00296837"/>
    <w:rsid w:val="002976A2"/>
    <w:rsid w:val="002A13C4"/>
    <w:rsid w:val="002A3B17"/>
    <w:rsid w:val="002A3B2D"/>
    <w:rsid w:val="002A49EC"/>
    <w:rsid w:val="002A514F"/>
    <w:rsid w:val="002A5D56"/>
    <w:rsid w:val="002A635D"/>
    <w:rsid w:val="002A6450"/>
    <w:rsid w:val="002A7FB9"/>
    <w:rsid w:val="002B0160"/>
    <w:rsid w:val="002B0503"/>
    <w:rsid w:val="002B0B39"/>
    <w:rsid w:val="002B46E1"/>
    <w:rsid w:val="002B47DF"/>
    <w:rsid w:val="002B4A3C"/>
    <w:rsid w:val="002B5DFF"/>
    <w:rsid w:val="002B6222"/>
    <w:rsid w:val="002B7171"/>
    <w:rsid w:val="002B7E4D"/>
    <w:rsid w:val="002B7F14"/>
    <w:rsid w:val="002C2638"/>
    <w:rsid w:val="002C3CCE"/>
    <w:rsid w:val="002C3E3B"/>
    <w:rsid w:val="002C5B04"/>
    <w:rsid w:val="002C5BBA"/>
    <w:rsid w:val="002C67BD"/>
    <w:rsid w:val="002C6882"/>
    <w:rsid w:val="002C69A4"/>
    <w:rsid w:val="002C7125"/>
    <w:rsid w:val="002C7456"/>
    <w:rsid w:val="002C75D7"/>
    <w:rsid w:val="002D1364"/>
    <w:rsid w:val="002D3858"/>
    <w:rsid w:val="002D4C12"/>
    <w:rsid w:val="002D542E"/>
    <w:rsid w:val="002D58F6"/>
    <w:rsid w:val="002D7D7B"/>
    <w:rsid w:val="002E0368"/>
    <w:rsid w:val="002E0EBC"/>
    <w:rsid w:val="002E103A"/>
    <w:rsid w:val="002E1765"/>
    <w:rsid w:val="002E1895"/>
    <w:rsid w:val="002E2471"/>
    <w:rsid w:val="002E2B20"/>
    <w:rsid w:val="002E3B20"/>
    <w:rsid w:val="002E4139"/>
    <w:rsid w:val="002E42EF"/>
    <w:rsid w:val="002E52E8"/>
    <w:rsid w:val="002E5310"/>
    <w:rsid w:val="002F0209"/>
    <w:rsid w:val="002F1161"/>
    <w:rsid w:val="002F146F"/>
    <w:rsid w:val="002F1D28"/>
    <w:rsid w:val="002F23F4"/>
    <w:rsid w:val="002F2F09"/>
    <w:rsid w:val="002F3260"/>
    <w:rsid w:val="002F37A8"/>
    <w:rsid w:val="002F70AE"/>
    <w:rsid w:val="002F7D4A"/>
    <w:rsid w:val="0030006D"/>
    <w:rsid w:val="00301F81"/>
    <w:rsid w:val="003022E9"/>
    <w:rsid w:val="003026F1"/>
    <w:rsid w:val="00302743"/>
    <w:rsid w:val="00303788"/>
    <w:rsid w:val="0030446B"/>
    <w:rsid w:val="00305099"/>
    <w:rsid w:val="0030541D"/>
    <w:rsid w:val="00306E97"/>
    <w:rsid w:val="00306F24"/>
    <w:rsid w:val="00306F2D"/>
    <w:rsid w:val="003074EF"/>
    <w:rsid w:val="00307614"/>
    <w:rsid w:val="00307E25"/>
    <w:rsid w:val="00310524"/>
    <w:rsid w:val="00310573"/>
    <w:rsid w:val="00311C3A"/>
    <w:rsid w:val="00311E35"/>
    <w:rsid w:val="0031214E"/>
    <w:rsid w:val="00312E65"/>
    <w:rsid w:val="00313667"/>
    <w:rsid w:val="00313D9D"/>
    <w:rsid w:val="003140E2"/>
    <w:rsid w:val="00317B4D"/>
    <w:rsid w:val="00321A8C"/>
    <w:rsid w:val="00321E43"/>
    <w:rsid w:val="003222DE"/>
    <w:rsid w:val="00323E02"/>
    <w:rsid w:val="00323F02"/>
    <w:rsid w:val="00324932"/>
    <w:rsid w:val="00325559"/>
    <w:rsid w:val="00326895"/>
    <w:rsid w:val="00326D66"/>
    <w:rsid w:val="003303F6"/>
    <w:rsid w:val="00330445"/>
    <w:rsid w:val="003304F6"/>
    <w:rsid w:val="00330B29"/>
    <w:rsid w:val="003317F7"/>
    <w:rsid w:val="00331D8F"/>
    <w:rsid w:val="003324DB"/>
    <w:rsid w:val="003331B5"/>
    <w:rsid w:val="00334AEE"/>
    <w:rsid w:val="00334BBF"/>
    <w:rsid w:val="00334D79"/>
    <w:rsid w:val="00335123"/>
    <w:rsid w:val="0033531E"/>
    <w:rsid w:val="00335661"/>
    <w:rsid w:val="00335CE5"/>
    <w:rsid w:val="003366EF"/>
    <w:rsid w:val="003369D9"/>
    <w:rsid w:val="00337235"/>
    <w:rsid w:val="00341529"/>
    <w:rsid w:val="00342074"/>
    <w:rsid w:val="0034377A"/>
    <w:rsid w:val="00343870"/>
    <w:rsid w:val="00344E6F"/>
    <w:rsid w:val="00345099"/>
    <w:rsid w:val="00345400"/>
    <w:rsid w:val="0034580B"/>
    <w:rsid w:val="00345897"/>
    <w:rsid w:val="003475E5"/>
    <w:rsid w:val="003528A3"/>
    <w:rsid w:val="003528A4"/>
    <w:rsid w:val="00352E16"/>
    <w:rsid w:val="003539BE"/>
    <w:rsid w:val="00353D67"/>
    <w:rsid w:val="00354D28"/>
    <w:rsid w:val="00354E93"/>
    <w:rsid w:val="00355108"/>
    <w:rsid w:val="003561D0"/>
    <w:rsid w:val="00356BD3"/>
    <w:rsid w:val="0035781C"/>
    <w:rsid w:val="00360186"/>
    <w:rsid w:val="00360650"/>
    <w:rsid w:val="00361B50"/>
    <w:rsid w:val="00361BDA"/>
    <w:rsid w:val="00363178"/>
    <w:rsid w:val="00363F4D"/>
    <w:rsid w:val="003647F9"/>
    <w:rsid w:val="00365778"/>
    <w:rsid w:val="00365F52"/>
    <w:rsid w:val="003662E3"/>
    <w:rsid w:val="00366542"/>
    <w:rsid w:val="00366F6D"/>
    <w:rsid w:val="00367AB0"/>
    <w:rsid w:val="00371CD8"/>
    <w:rsid w:val="00372062"/>
    <w:rsid w:val="00372250"/>
    <w:rsid w:val="00372E98"/>
    <w:rsid w:val="003740FB"/>
    <w:rsid w:val="0037455E"/>
    <w:rsid w:val="0037471A"/>
    <w:rsid w:val="00375AF3"/>
    <w:rsid w:val="00376AF6"/>
    <w:rsid w:val="00377BBF"/>
    <w:rsid w:val="00380972"/>
    <w:rsid w:val="00381C0B"/>
    <w:rsid w:val="00382027"/>
    <w:rsid w:val="003826C8"/>
    <w:rsid w:val="00382DAC"/>
    <w:rsid w:val="003841BA"/>
    <w:rsid w:val="003844C7"/>
    <w:rsid w:val="003855B3"/>
    <w:rsid w:val="0038641B"/>
    <w:rsid w:val="0038695D"/>
    <w:rsid w:val="00387AE4"/>
    <w:rsid w:val="00387C49"/>
    <w:rsid w:val="0039098F"/>
    <w:rsid w:val="00390B5F"/>
    <w:rsid w:val="00390C08"/>
    <w:rsid w:val="0039113B"/>
    <w:rsid w:val="00391388"/>
    <w:rsid w:val="00391E85"/>
    <w:rsid w:val="00392629"/>
    <w:rsid w:val="00392C13"/>
    <w:rsid w:val="0039325C"/>
    <w:rsid w:val="0039397C"/>
    <w:rsid w:val="00393CCB"/>
    <w:rsid w:val="003962C9"/>
    <w:rsid w:val="00396B10"/>
    <w:rsid w:val="00397875"/>
    <w:rsid w:val="003A0755"/>
    <w:rsid w:val="003A11A6"/>
    <w:rsid w:val="003A139F"/>
    <w:rsid w:val="003A2388"/>
    <w:rsid w:val="003A27F1"/>
    <w:rsid w:val="003A6994"/>
    <w:rsid w:val="003A6E91"/>
    <w:rsid w:val="003A7072"/>
    <w:rsid w:val="003B006D"/>
    <w:rsid w:val="003B02B4"/>
    <w:rsid w:val="003B10C9"/>
    <w:rsid w:val="003B1BF4"/>
    <w:rsid w:val="003B2BB5"/>
    <w:rsid w:val="003B2F9B"/>
    <w:rsid w:val="003B3163"/>
    <w:rsid w:val="003B4630"/>
    <w:rsid w:val="003B56C8"/>
    <w:rsid w:val="003B6869"/>
    <w:rsid w:val="003B6FE7"/>
    <w:rsid w:val="003B723E"/>
    <w:rsid w:val="003B7609"/>
    <w:rsid w:val="003B793A"/>
    <w:rsid w:val="003B7B1C"/>
    <w:rsid w:val="003B7DBD"/>
    <w:rsid w:val="003C0377"/>
    <w:rsid w:val="003C0A96"/>
    <w:rsid w:val="003C1B0F"/>
    <w:rsid w:val="003C302F"/>
    <w:rsid w:val="003C414B"/>
    <w:rsid w:val="003C4FCB"/>
    <w:rsid w:val="003C61A5"/>
    <w:rsid w:val="003D0A19"/>
    <w:rsid w:val="003D112F"/>
    <w:rsid w:val="003D131A"/>
    <w:rsid w:val="003D1B29"/>
    <w:rsid w:val="003D2050"/>
    <w:rsid w:val="003D28D7"/>
    <w:rsid w:val="003D442B"/>
    <w:rsid w:val="003D59AB"/>
    <w:rsid w:val="003D5C4B"/>
    <w:rsid w:val="003D70A5"/>
    <w:rsid w:val="003D7DE3"/>
    <w:rsid w:val="003E0C08"/>
    <w:rsid w:val="003E0CC2"/>
    <w:rsid w:val="003E189B"/>
    <w:rsid w:val="003E1A11"/>
    <w:rsid w:val="003E2B11"/>
    <w:rsid w:val="003E2C9D"/>
    <w:rsid w:val="003E3549"/>
    <w:rsid w:val="003E3740"/>
    <w:rsid w:val="003E383B"/>
    <w:rsid w:val="003E4F39"/>
    <w:rsid w:val="003E51F7"/>
    <w:rsid w:val="003E76DA"/>
    <w:rsid w:val="003E7AB5"/>
    <w:rsid w:val="003E7C96"/>
    <w:rsid w:val="003F3219"/>
    <w:rsid w:val="003F3CB5"/>
    <w:rsid w:val="003F4430"/>
    <w:rsid w:val="003F466E"/>
    <w:rsid w:val="003F6A32"/>
    <w:rsid w:val="0040045B"/>
    <w:rsid w:val="00400E2E"/>
    <w:rsid w:val="00401FF6"/>
    <w:rsid w:val="00402BBE"/>
    <w:rsid w:val="00402C04"/>
    <w:rsid w:val="00403C85"/>
    <w:rsid w:val="00404DC5"/>
    <w:rsid w:val="00405259"/>
    <w:rsid w:val="004055CD"/>
    <w:rsid w:val="00405E15"/>
    <w:rsid w:val="00406FA1"/>
    <w:rsid w:val="004106B1"/>
    <w:rsid w:val="0041071B"/>
    <w:rsid w:val="0041081B"/>
    <w:rsid w:val="00411526"/>
    <w:rsid w:val="004122ED"/>
    <w:rsid w:val="00412CFB"/>
    <w:rsid w:val="00413201"/>
    <w:rsid w:val="00413365"/>
    <w:rsid w:val="004137CF"/>
    <w:rsid w:val="00414BBF"/>
    <w:rsid w:val="00414EF1"/>
    <w:rsid w:val="00414F91"/>
    <w:rsid w:val="00415D18"/>
    <w:rsid w:val="004160B5"/>
    <w:rsid w:val="00416BD9"/>
    <w:rsid w:val="00416E8B"/>
    <w:rsid w:val="00417671"/>
    <w:rsid w:val="004177D4"/>
    <w:rsid w:val="004204B4"/>
    <w:rsid w:val="00420C9A"/>
    <w:rsid w:val="00423B93"/>
    <w:rsid w:val="00424731"/>
    <w:rsid w:val="00424CB3"/>
    <w:rsid w:val="00424E47"/>
    <w:rsid w:val="0042518B"/>
    <w:rsid w:val="00425FDD"/>
    <w:rsid w:val="00426AC7"/>
    <w:rsid w:val="00426BB0"/>
    <w:rsid w:val="00427BDE"/>
    <w:rsid w:val="00427FFA"/>
    <w:rsid w:val="0043103A"/>
    <w:rsid w:val="00434BC3"/>
    <w:rsid w:val="00434DC3"/>
    <w:rsid w:val="00435404"/>
    <w:rsid w:val="004367D5"/>
    <w:rsid w:val="00436F7D"/>
    <w:rsid w:val="00437E1A"/>
    <w:rsid w:val="00440F10"/>
    <w:rsid w:val="00441B65"/>
    <w:rsid w:val="004425C3"/>
    <w:rsid w:val="00442DDF"/>
    <w:rsid w:val="004432CC"/>
    <w:rsid w:val="0044380A"/>
    <w:rsid w:val="0044481A"/>
    <w:rsid w:val="004476A2"/>
    <w:rsid w:val="0045090A"/>
    <w:rsid w:val="00452DAC"/>
    <w:rsid w:val="0045306D"/>
    <w:rsid w:val="004536C2"/>
    <w:rsid w:val="00453F5E"/>
    <w:rsid w:val="0045469A"/>
    <w:rsid w:val="00455BBA"/>
    <w:rsid w:val="00455D01"/>
    <w:rsid w:val="00456F57"/>
    <w:rsid w:val="00456F97"/>
    <w:rsid w:val="004616AD"/>
    <w:rsid w:val="00462B3F"/>
    <w:rsid w:val="00463032"/>
    <w:rsid w:val="00463779"/>
    <w:rsid w:val="004637F7"/>
    <w:rsid w:val="00464271"/>
    <w:rsid w:val="00464296"/>
    <w:rsid w:val="004646D7"/>
    <w:rsid w:val="0046644C"/>
    <w:rsid w:val="00466B5A"/>
    <w:rsid w:val="00466EA3"/>
    <w:rsid w:val="00467C7F"/>
    <w:rsid w:val="00467C93"/>
    <w:rsid w:val="0047092D"/>
    <w:rsid w:val="00470CBC"/>
    <w:rsid w:val="004711A7"/>
    <w:rsid w:val="00471BE8"/>
    <w:rsid w:val="00472BF3"/>
    <w:rsid w:val="00473182"/>
    <w:rsid w:val="00473343"/>
    <w:rsid w:val="00473D5F"/>
    <w:rsid w:val="004745EB"/>
    <w:rsid w:val="0047535C"/>
    <w:rsid w:val="004767B9"/>
    <w:rsid w:val="0047683D"/>
    <w:rsid w:val="00480270"/>
    <w:rsid w:val="00482BC3"/>
    <w:rsid w:val="00483DB8"/>
    <w:rsid w:val="004846AC"/>
    <w:rsid w:val="004857E1"/>
    <w:rsid w:val="004858FF"/>
    <w:rsid w:val="0048732A"/>
    <w:rsid w:val="00490BB4"/>
    <w:rsid w:val="00490E56"/>
    <w:rsid w:val="0049243D"/>
    <w:rsid w:val="00493060"/>
    <w:rsid w:val="0049328D"/>
    <w:rsid w:val="00493667"/>
    <w:rsid w:val="004948DB"/>
    <w:rsid w:val="00495B4B"/>
    <w:rsid w:val="00495E45"/>
    <w:rsid w:val="00496BE2"/>
    <w:rsid w:val="0049776F"/>
    <w:rsid w:val="004A0532"/>
    <w:rsid w:val="004A0656"/>
    <w:rsid w:val="004A08EE"/>
    <w:rsid w:val="004A0EEA"/>
    <w:rsid w:val="004A1FF9"/>
    <w:rsid w:val="004A38FF"/>
    <w:rsid w:val="004A4962"/>
    <w:rsid w:val="004A5832"/>
    <w:rsid w:val="004A5E3C"/>
    <w:rsid w:val="004A610F"/>
    <w:rsid w:val="004A70B9"/>
    <w:rsid w:val="004A7E43"/>
    <w:rsid w:val="004B0530"/>
    <w:rsid w:val="004B1EDC"/>
    <w:rsid w:val="004B22E3"/>
    <w:rsid w:val="004B32C1"/>
    <w:rsid w:val="004B32F5"/>
    <w:rsid w:val="004B61D3"/>
    <w:rsid w:val="004B6357"/>
    <w:rsid w:val="004B7021"/>
    <w:rsid w:val="004C1A74"/>
    <w:rsid w:val="004C2619"/>
    <w:rsid w:val="004C2C90"/>
    <w:rsid w:val="004C3551"/>
    <w:rsid w:val="004C39E9"/>
    <w:rsid w:val="004C4B80"/>
    <w:rsid w:val="004C549E"/>
    <w:rsid w:val="004C62DA"/>
    <w:rsid w:val="004C6DC5"/>
    <w:rsid w:val="004C7861"/>
    <w:rsid w:val="004D095A"/>
    <w:rsid w:val="004D0BEE"/>
    <w:rsid w:val="004D0CB9"/>
    <w:rsid w:val="004D1762"/>
    <w:rsid w:val="004D1EAD"/>
    <w:rsid w:val="004D255E"/>
    <w:rsid w:val="004D2874"/>
    <w:rsid w:val="004D307A"/>
    <w:rsid w:val="004D3B55"/>
    <w:rsid w:val="004D4DC6"/>
    <w:rsid w:val="004D4FBE"/>
    <w:rsid w:val="004D5C64"/>
    <w:rsid w:val="004D5FC3"/>
    <w:rsid w:val="004D78F3"/>
    <w:rsid w:val="004E005D"/>
    <w:rsid w:val="004E0564"/>
    <w:rsid w:val="004E1E7F"/>
    <w:rsid w:val="004E2451"/>
    <w:rsid w:val="004E24CF"/>
    <w:rsid w:val="004E2977"/>
    <w:rsid w:val="004E4FF2"/>
    <w:rsid w:val="004E5286"/>
    <w:rsid w:val="004E5739"/>
    <w:rsid w:val="004E5A06"/>
    <w:rsid w:val="004E6C0A"/>
    <w:rsid w:val="004E6DF8"/>
    <w:rsid w:val="004F0580"/>
    <w:rsid w:val="004F1AF9"/>
    <w:rsid w:val="004F2CD6"/>
    <w:rsid w:val="004F2F82"/>
    <w:rsid w:val="004F34F6"/>
    <w:rsid w:val="004F3989"/>
    <w:rsid w:val="004F45DF"/>
    <w:rsid w:val="004F5530"/>
    <w:rsid w:val="004F58A6"/>
    <w:rsid w:val="004F59A8"/>
    <w:rsid w:val="004F6ACB"/>
    <w:rsid w:val="004F7665"/>
    <w:rsid w:val="004F7931"/>
    <w:rsid w:val="004F7FB9"/>
    <w:rsid w:val="00500D6E"/>
    <w:rsid w:val="00500FBB"/>
    <w:rsid w:val="005039D5"/>
    <w:rsid w:val="00503E96"/>
    <w:rsid w:val="00503F4F"/>
    <w:rsid w:val="005041F4"/>
    <w:rsid w:val="00504C38"/>
    <w:rsid w:val="0050589D"/>
    <w:rsid w:val="0050590A"/>
    <w:rsid w:val="00507178"/>
    <w:rsid w:val="00507270"/>
    <w:rsid w:val="005075D2"/>
    <w:rsid w:val="005076A1"/>
    <w:rsid w:val="00510BA5"/>
    <w:rsid w:val="005117D7"/>
    <w:rsid w:val="0051191D"/>
    <w:rsid w:val="0051263A"/>
    <w:rsid w:val="00512901"/>
    <w:rsid w:val="0051345D"/>
    <w:rsid w:val="00513635"/>
    <w:rsid w:val="005138EF"/>
    <w:rsid w:val="00514EA6"/>
    <w:rsid w:val="0051542B"/>
    <w:rsid w:val="00515A31"/>
    <w:rsid w:val="0051716E"/>
    <w:rsid w:val="005171DD"/>
    <w:rsid w:val="00517835"/>
    <w:rsid w:val="00517C97"/>
    <w:rsid w:val="00520EED"/>
    <w:rsid w:val="005214F7"/>
    <w:rsid w:val="00522F69"/>
    <w:rsid w:val="00523262"/>
    <w:rsid w:val="00523EDD"/>
    <w:rsid w:val="005241CC"/>
    <w:rsid w:val="005243F1"/>
    <w:rsid w:val="005253D9"/>
    <w:rsid w:val="00525E44"/>
    <w:rsid w:val="005272C3"/>
    <w:rsid w:val="0052732F"/>
    <w:rsid w:val="00527EF7"/>
    <w:rsid w:val="00530110"/>
    <w:rsid w:val="00530330"/>
    <w:rsid w:val="005303AF"/>
    <w:rsid w:val="005311E3"/>
    <w:rsid w:val="0053231F"/>
    <w:rsid w:val="005329FF"/>
    <w:rsid w:val="005357F9"/>
    <w:rsid w:val="00535E02"/>
    <w:rsid w:val="005367EC"/>
    <w:rsid w:val="00540370"/>
    <w:rsid w:val="00540C6D"/>
    <w:rsid w:val="00541802"/>
    <w:rsid w:val="00541B88"/>
    <w:rsid w:val="00543604"/>
    <w:rsid w:val="00543FF6"/>
    <w:rsid w:val="00544DA3"/>
    <w:rsid w:val="0054523F"/>
    <w:rsid w:val="00547626"/>
    <w:rsid w:val="005476C2"/>
    <w:rsid w:val="0055034C"/>
    <w:rsid w:val="00551529"/>
    <w:rsid w:val="00551B67"/>
    <w:rsid w:val="00553F42"/>
    <w:rsid w:val="005550F1"/>
    <w:rsid w:val="00555342"/>
    <w:rsid w:val="00556868"/>
    <w:rsid w:val="00560DEB"/>
    <w:rsid w:val="00561742"/>
    <w:rsid w:val="0056197A"/>
    <w:rsid w:val="00561CA9"/>
    <w:rsid w:val="005632D6"/>
    <w:rsid w:val="00563D5A"/>
    <w:rsid w:val="00564360"/>
    <w:rsid w:val="005647F6"/>
    <w:rsid w:val="00565753"/>
    <w:rsid w:val="005657A2"/>
    <w:rsid w:val="00567CA5"/>
    <w:rsid w:val="0057066B"/>
    <w:rsid w:val="00572A4F"/>
    <w:rsid w:val="00573E67"/>
    <w:rsid w:val="00574CBE"/>
    <w:rsid w:val="00574CE4"/>
    <w:rsid w:val="00575849"/>
    <w:rsid w:val="005773F2"/>
    <w:rsid w:val="0057764C"/>
    <w:rsid w:val="005812B8"/>
    <w:rsid w:val="00581A61"/>
    <w:rsid w:val="0058226A"/>
    <w:rsid w:val="00582A5B"/>
    <w:rsid w:val="00582B5A"/>
    <w:rsid w:val="0058351A"/>
    <w:rsid w:val="00583899"/>
    <w:rsid w:val="00583C74"/>
    <w:rsid w:val="00585B6C"/>
    <w:rsid w:val="00586447"/>
    <w:rsid w:val="00591544"/>
    <w:rsid w:val="005928C3"/>
    <w:rsid w:val="00593881"/>
    <w:rsid w:val="00593A2F"/>
    <w:rsid w:val="00593F85"/>
    <w:rsid w:val="00595401"/>
    <w:rsid w:val="00595493"/>
    <w:rsid w:val="005954C5"/>
    <w:rsid w:val="00596356"/>
    <w:rsid w:val="00597174"/>
    <w:rsid w:val="0059793B"/>
    <w:rsid w:val="0059797F"/>
    <w:rsid w:val="005A0385"/>
    <w:rsid w:val="005A0A47"/>
    <w:rsid w:val="005A0D5A"/>
    <w:rsid w:val="005A2565"/>
    <w:rsid w:val="005A26FB"/>
    <w:rsid w:val="005A2A0E"/>
    <w:rsid w:val="005A2E4B"/>
    <w:rsid w:val="005A2FFF"/>
    <w:rsid w:val="005A34FD"/>
    <w:rsid w:val="005A396C"/>
    <w:rsid w:val="005A4CAE"/>
    <w:rsid w:val="005A61E6"/>
    <w:rsid w:val="005A6548"/>
    <w:rsid w:val="005A6A35"/>
    <w:rsid w:val="005A7E0A"/>
    <w:rsid w:val="005B0244"/>
    <w:rsid w:val="005B1D7C"/>
    <w:rsid w:val="005B3810"/>
    <w:rsid w:val="005B54F4"/>
    <w:rsid w:val="005B5DAC"/>
    <w:rsid w:val="005B68A7"/>
    <w:rsid w:val="005B711C"/>
    <w:rsid w:val="005B77C4"/>
    <w:rsid w:val="005C0645"/>
    <w:rsid w:val="005C0677"/>
    <w:rsid w:val="005C0A09"/>
    <w:rsid w:val="005C234B"/>
    <w:rsid w:val="005C2B7D"/>
    <w:rsid w:val="005C2CD5"/>
    <w:rsid w:val="005C317E"/>
    <w:rsid w:val="005C3D38"/>
    <w:rsid w:val="005C3E0E"/>
    <w:rsid w:val="005C4DD7"/>
    <w:rsid w:val="005C601D"/>
    <w:rsid w:val="005C70C6"/>
    <w:rsid w:val="005C7D84"/>
    <w:rsid w:val="005D0907"/>
    <w:rsid w:val="005D0CEA"/>
    <w:rsid w:val="005D1112"/>
    <w:rsid w:val="005D199D"/>
    <w:rsid w:val="005D1E28"/>
    <w:rsid w:val="005D21AD"/>
    <w:rsid w:val="005D2359"/>
    <w:rsid w:val="005D2C23"/>
    <w:rsid w:val="005D4521"/>
    <w:rsid w:val="005D45B4"/>
    <w:rsid w:val="005D483E"/>
    <w:rsid w:val="005D4D07"/>
    <w:rsid w:val="005D4D16"/>
    <w:rsid w:val="005D4D64"/>
    <w:rsid w:val="005D5417"/>
    <w:rsid w:val="005D5D92"/>
    <w:rsid w:val="005D6056"/>
    <w:rsid w:val="005D60B0"/>
    <w:rsid w:val="005D6154"/>
    <w:rsid w:val="005D6190"/>
    <w:rsid w:val="005D7095"/>
    <w:rsid w:val="005D74D0"/>
    <w:rsid w:val="005E0963"/>
    <w:rsid w:val="005E16E7"/>
    <w:rsid w:val="005E25FA"/>
    <w:rsid w:val="005E2C1C"/>
    <w:rsid w:val="005E33B2"/>
    <w:rsid w:val="005E3D4F"/>
    <w:rsid w:val="005E44B0"/>
    <w:rsid w:val="005E4F10"/>
    <w:rsid w:val="005E5C0A"/>
    <w:rsid w:val="005E63DE"/>
    <w:rsid w:val="005E6ADD"/>
    <w:rsid w:val="005E6B02"/>
    <w:rsid w:val="005F13C5"/>
    <w:rsid w:val="005F1AB3"/>
    <w:rsid w:val="005F1F7D"/>
    <w:rsid w:val="005F24F4"/>
    <w:rsid w:val="005F396F"/>
    <w:rsid w:val="005F3EFC"/>
    <w:rsid w:val="005F4F90"/>
    <w:rsid w:val="005F574F"/>
    <w:rsid w:val="005F5F33"/>
    <w:rsid w:val="005F60EA"/>
    <w:rsid w:val="005F63DC"/>
    <w:rsid w:val="005F6AC7"/>
    <w:rsid w:val="005F75F1"/>
    <w:rsid w:val="005F79C8"/>
    <w:rsid w:val="005F7B9B"/>
    <w:rsid w:val="005F7F85"/>
    <w:rsid w:val="0060006A"/>
    <w:rsid w:val="00600264"/>
    <w:rsid w:val="00600AA3"/>
    <w:rsid w:val="00600D0B"/>
    <w:rsid w:val="00601BAE"/>
    <w:rsid w:val="00602048"/>
    <w:rsid w:val="00602503"/>
    <w:rsid w:val="00602688"/>
    <w:rsid w:val="00603AD9"/>
    <w:rsid w:val="00605512"/>
    <w:rsid w:val="00605788"/>
    <w:rsid w:val="0060679B"/>
    <w:rsid w:val="006067B7"/>
    <w:rsid w:val="006067BE"/>
    <w:rsid w:val="00607632"/>
    <w:rsid w:val="00610AD9"/>
    <w:rsid w:val="00611911"/>
    <w:rsid w:val="00611F66"/>
    <w:rsid w:val="00615C60"/>
    <w:rsid w:val="0061688C"/>
    <w:rsid w:val="006169C7"/>
    <w:rsid w:val="00616DBF"/>
    <w:rsid w:val="006173DB"/>
    <w:rsid w:val="00620FDC"/>
    <w:rsid w:val="00623497"/>
    <w:rsid w:val="0062476D"/>
    <w:rsid w:val="00625BE0"/>
    <w:rsid w:val="00625F91"/>
    <w:rsid w:val="00626CC0"/>
    <w:rsid w:val="00630764"/>
    <w:rsid w:val="00630AA2"/>
    <w:rsid w:val="00631290"/>
    <w:rsid w:val="00631C33"/>
    <w:rsid w:val="00632211"/>
    <w:rsid w:val="00633982"/>
    <w:rsid w:val="006341D2"/>
    <w:rsid w:val="006364B1"/>
    <w:rsid w:val="00636839"/>
    <w:rsid w:val="006369A0"/>
    <w:rsid w:val="00636AFE"/>
    <w:rsid w:val="00640A5A"/>
    <w:rsid w:val="0064103A"/>
    <w:rsid w:val="0064124C"/>
    <w:rsid w:val="00641273"/>
    <w:rsid w:val="006419A8"/>
    <w:rsid w:val="00642195"/>
    <w:rsid w:val="00643402"/>
    <w:rsid w:val="0064351B"/>
    <w:rsid w:val="00643CBC"/>
    <w:rsid w:val="00645ADC"/>
    <w:rsid w:val="0064627D"/>
    <w:rsid w:val="006464A9"/>
    <w:rsid w:val="0064784B"/>
    <w:rsid w:val="00647D53"/>
    <w:rsid w:val="006505B9"/>
    <w:rsid w:val="00650C34"/>
    <w:rsid w:val="00651083"/>
    <w:rsid w:val="006510FA"/>
    <w:rsid w:val="00652079"/>
    <w:rsid w:val="006520C0"/>
    <w:rsid w:val="00653FB6"/>
    <w:rsid w:val="00654553"/>
    <w:rsid w:val="00654A0A"/>
    <w:rsid w:val="00654C33"/>
    <w:rsid w:val="00655BE3"/>
    <w:rsid w:val="006572B8"/>
    <w:rsid w:val="006576C1"/>
    <w:rsid w:val="00661578"/>
    <w:rsid w:val="00661943"/>
    <w:rsid w:val="00661F0E"/>
    <w:rsid w:val="00662EED"/>
    <w:rsid w:val="006638CB"/>
    <w:rsid w:val="00663E19"/>
    <w:rsid w:val="00664383"/>
    <w:rsid w:val="00665B2B"/>
    <w:rsid w:val="00665B55"/>
    <w:rsid w:val="00671531"/>
    <w:rsid w:val="006727AB"/>
    <w:rsid w:val="006732E3"/>
    <w:rsid w:val="00675F04"/>
    <w:rsid w:val="00676E07"/>
    <w:rsid w:val="00680D75"/>
    <w:rsid w:val="00683A38"/>
    <w:rsid w:val="00683C79"/>
    <w:rsid w:val="00684C55"/>
    <w:rsid w:val="00685404"/>
    <w:rsid w:val="006869BD"/>
    <w:rsid w:val="00687101"/>
    <w:rsid w:val="0068755D"/>
    <w:rsid w:val="006877AE"/>
    <w:rsid w:val="0068789B"/>
    <w:rsid w:val="00687E71"/>
    <w:rsid w:val="00690E9C"/>
    <w:rsid w:val="006915C5"/>
    <w:rsid w:val="00691A0C"/>
    <w:rsid w:val="00693FDE"/>
    <w:rsid w:val="006950BF"/>
    <w:rsid w:val="006954A6"/>
    <w:rsid w:val="006962D7"/>
    <w:rsid w:val="006971AA"/>
    <w:rsid w:val="00697D98"/>
    <w:rsid w:val="006A13D5"/>
    <w:rsid w:val="006A1976"/>
    <w:rsid w:val="006A2783"/>
    <w:rsid w:val="006A27F1"/>
    <w:rsid w:val="006A2ACC"/>
    <w:rsid w:val="006A3588"/>
    <w:rsid w:val="006A3918"/>
    <w:rsid w:val="006A4279"/>
    <w:rsid w:val="006A4E4F"/>
    <w:rsid w:val="006A5264"/>
    <w:rsid w:val="006A6793"/>
    <w:rsid w:val="006B28F5"/>
    <w:rsid w:val="006B38B8"/>
    <w:rsid w:val="006B3905"/>
    <w:rsid w:val="006B3E81"/>
    <w:rsid w:val="006B43A3"/>
    <w:rsid w:val="006B462A"/>
    <w:rsid w:val="006B4BE9"/>
    <w:rsid w:val="006B4EC5"/>
    <w:rsid w:val="006B50FE"/>
    <w:rsid w:val="006B5511"/>
    <w:rsid w:val="006C13F2"/>
    <w:rsid w:val="006C2A34"/>
    <w:rsid w:val="006C379B"/>
    <w:rsid w:val="006C4456"/>
    <w:rsid w:val="006C5391"/>
    <w:rsid w:val="006C53DB"/>
    <w:rsid w:val="006C54FF"/>
    <w:rsid w:val="006C5EB1"/>
    <w:rsid w:val="006C7255"/>
    <w:rsid w:val="006C7A21"/>
    <w:rsid w:val="006C7CDA"/>
    <w:rsid w:val="006C7FE1"/>
    <w:rsid w:val="006D0847"/>
    <w:rsid w:val="006D0E32"/>
    <w:rsid w:val="006D2C90"/>
    <w:rsid w:val="006D4DB7"/>
    <w:rsid w:val="006D4FAC"/>
    <w:rsid w:val="006D522E"/>
    <w:rsid w:val="006D5677"/>
    <w:rsid w:val="006D6A22"/>
    <w:rsid w:val="006E0094"/>
    <w:rsid w:val="006E0526"/>
    <w:rsid w:val="006E2125"/>
    <w:rsid w:val="006E252B"/>
    <w:rsid w:val="006E29BF"/>
    <w:rsid w:val="006E347C"/>
    <w:rsid w:val="006E5610"/>
    <w:rsid w:val="006E5620"/>
    <w:rsid w:val="006E6443"/>
    <w:rsid w:val="006E7642"/>
    <w:rsid w:val="006F00C7"/>
    <w:rsid w:val="006F050C"/>
    <w:rsid w:val="006F1972"/>
    <w:rsid w:val="006F1CA8"/>
    <w:rsid w:val="006F488D"/>
    <w:rsid w:val="006F53DC"/>
    <w:rsid w:val="006F57C0"/>
    <w:rsid w:val="006F609C"/>
    <w:rsid w:val="006F67F5"/>
    <w:rsid w:val="006F7197"/>
    <w:rsid w:val="006F7620"/>
    <w:rsid w:val="006F7C2D"/>
    <w:rsid w:val="006F7F69"/>
    <w:rsid w:val="00701A03"/>
    <w:rsid w:val="00702D4D"/>
    <w:rsid w:val="00705C7E"/>
    <w:rsid w:val="00706DC4"/>
    <w:rsid w:val="00706F39"/>
    <w:rsid w:val="007074A0"/>
    <w:rsid w:val="00711A01"/>
    <w:rsid w:val="00711A32"/>
    <w:rsid w:val="00713295"/>
    <w:rsid w:val="0071371A"/>
    <w:rsid w:val="0071404D"/>
    <w:rsid w:val="00715BE7"/>
    <w:rsid w:val="00715D2D"/>
    <w:rsid w:val="007162EA"/>
    <w:rsid w:val="007169CC"/>
    <w:rsid w:val="00716C43"/>
    <w:rsid w:val="00717667"/>
    <w:rsid w:val="007202B5"/>
    <w:rsid w:val="007209C4"/>
    <w:rsid w:val="0072125D"/>
    <w:rsid w:val="007214CF"/>
    <w:rsid w:val="00721B16"/>
    <w:rsid w:val="00723022"/>
    <w:rsid w:val="00723591"/>
    <w:rsid w:val="00724496"/>
    <w:rsid w:val="00726AB5"/>
    <w:rsid w:val="0072786F"/>
    <w:rsid w:val="0073001A"/>
    <w:rsid w:val="00731250"/>
    <w:rsid w:val="00732156"/>
    <w:rsid w:val="007321CC"/>
    <w:rsid w:val="007324F1"/>
    <w:rsid w:val="00732852"/>
    <w:rsid w:val="0073379D"/>
    <w:rsid w:val="0073623E"/>
    <w:rsid w:val="00737052"/>
    <w:rsid w:val="00737375"/>
    <w:rsid w:val="00737B4B"/>
    <w:rsid w:val="00737DF0"/>
    <w:rsid w:val="00740D25"/>
    <w:rsid w:val="00741B74"/>
    <w:rsid w:val="00742991"/>
    <w:rsid w:val="007434DE"/>
    <w:rsid w:val="00745CB8"/>
    <w:rsid w:val="00750318"/>
    <w:rsid w:val="00750604"/>
    <w:rsid w:val="00750757"/>
    <w:rsid w:val="00750A91"/>
    <w:rsid w:val="00751106"/>
    <w:rsid w:val="00751220"/>
    <w:rsid w:val="00751A4D"/>
    <w:rsid w:val="00752101"/>
    <w:rsid w:val="007526E6"/>
    <w:rsid w:val="00753532"/>
    <w:rsid w:val="00754D77"/>
    <w:rsid w:val="00755E93"/>
    <w:rsid w:val="00760310"/>
    <w:rsid w:val="0076085A"/>
    <w:rsid w:val="00762719"/>
    <w:rsid w:val="0076397A"/>
    <w:rsid w:val="00763ABB"/>
    <w:rsid w:val="00763FEC"/>
    <w:rsid w:val="007645A5"/>
    <w:rsid w:val="00766195"/>
    <w:rsid w:val="007665EB"/>
    <w:rsid w:val="00766DD6"/>
    <w:rsid w:val="00766F5C"/>
    <w:rsid w:val="00767D32"/>
    <w:rsid w:val="0077059B"/>
    <w:rsid w:val="007708BF"/>
    <w:rsid w:val="007713AB"/>
    <w:rsid w:val="00771FE8"/>
    <w:rsid w:val="0077204F"/>
    <w:rsid w:val="0077398B"/>
    <w:rsid w:val="0077450C"/>
    <w:rsid w:val="007764B5"/>
    <w:rsid w:val="00777ABC"/>
    <w:rsid w:val="00780728"/>
    <w:rsid w:val="00780B2C"/>
    <w:rsid w:val="007825AC"/>
    <w:rsid w:val="00783A92"/>
    <w:rsid w:val="00787D0F"/>
    <w:rsid w:val="00787EAD"/>
    <w:rsid w:val="007904A5"/>
    <w:rsid w:val="0079306E"/>
    <w:rsid w:val="0079329D"/>
    <w:rsid w:val="00793EA2"/>
    <w:rsid w:val="00794AA2"/>
    <w:rsid w:val="00795195"/>
    <w:rsid w:val="00795E89"/>
    <w:rsid w:val="0079626C"/>
    <w:rsid w:val="00796908"/>
    <w:rsid w:val="00796F08"/>
    <w:rsid w:val="00797211"/>
    <w:rsid w:val="007A08F5"/>
    <w:rsid w:val="007A0C55"/>
    <w:rsid w:val="007A0CBC"/>
    <w:rsid w:val="007A1BFB"/>
    <w:rsid w:val="007A1EB3"/>
    <w:rsid w:val="007A2B05"/>
    <w:rsid w:val="007A3715"/>
    <w:rsid w:val="007A55C6"/>
    <w:rsid w:val="007B1BC1"/>
    <w:rsid w:val="007B1C58"/>
    <w:rsid w:val="007B1F4D"/>
    <w:rsid w:val="007B33B6"/>
    <w:rsid w:val="007B4CAF"/>
    <w:rsid w:val="007B5884"/>
    <w:rsid w:val="007B5D08"/>
    <w:rsid w:val="007B68F8"/>
    <w:rsid w:val="007B6AA8"/>
    <w:rsid w:val="007B765C"/>
    <w:rsid w:val="007B7B96"/>
    <w:rsid w:val="007C06D4"/>
    <w:rsid w:val="007C081D"/>
    <w:rsid w:val="007C0BDB"/>
    <w:rsid w:val="007C1702"/>
    <w:rsid w:val="007C1BB1"/>
    <w:rsid w:val="007C2331"/>
    <w:rsid w:val="007C2591"/>
    <w:rsid w:val="007C26AC"/>
    <w:rsid w:val="007C2719"/>
    <w:rsid w:val="007C36E5"/>
    <w:rsid w:val="007C39F8"/>
    <w:rsid w:val="007C4240"/>
    <w:rsid w:val="007C491C"/>
    <w:rsid w:val="007C6300"/>
    <w:rsid w:val="007C7240"/>
    <w:rsid w:val="007C7F0E"/>
    <w:rsid w:val="007D0728"/>
    <w:rsid w:val="007D249D"/>
    <w:rsid w:val="007D3AEF"/>
    <w:rsid w:val="007D498B"/>
    <w:rsid w:val="007D51E8"/>
    <w:rsid w:val="007D5524"/>
    <w:rsid w:val="007D584F"/>
    <w:rsid w:val="007D59BC"/>
    <w:rsid w:val="007D6D97"/>
    <w:rsid w:val="007D7524"/>
    <w:rsid w:val="007E061C"/>
    <w:rsid w:val="007E15D4"/>
    <w:rsid w:val="007E18AA"/>
    <w:rsid w:val="007E3049"/>
    <w:rsid w:val="007E30BC"/>
    <w:rsid w:val="007E54A9"/>
    <w:rsid w:val="007E6EB5"/>
    <w:rsid w:val="007F024F"/>
    <w:rsid w:val="007F033B"/>
    <w:rsid w:val="007F0A09"/>
    <w:rsid w:val="007F0F02"/>
    <w:rsid w:val="007F225B"/>
    <w:rsid w:val="007F2564"/>
    <w:rsid w:val="007F3400"/>
    <w:rsid w:val="007F504F"/>
    <w:rsid w:val="007F5430"/>
    <w:rsid w:val="007F5B45"/>
    <w:rsid w:val="007F641F"/>
    <w:rsid w:val="008010B9"/>
    <w:rsid w:val="00801805"/>
    <w:rsid w:val="008024AF"/>
    <w:rsid w:val="00802725"/>
    <w:rsid w:val="008040C8"/>
    <w:rsid w:val="00804D46"/>
    <w:rsid w:val="00804F96"/>
    <w:rsid w:val="00806830"/>
    <w:rsid w:val="00806AD0"/>
    <w:rsid w:val="00810349"/>
    <w:rsid w:val="0081050F"/>
    <w:rsid w:val="008114E1"/>
    <w:rsid w:val="00811885"/>
    <w:rsid w:val="0081312E"/>
    <w:rsid w:val="008145C6"/>
    <w:rsid w:val="008205E8"/>
    <w:rsid w:val="00820ADB"/>
    <w:rsid w:val="00820CEE"/>
    <w:rsid w:val="00821109"/>
    <w:rsid w:val="00821EE5"/>
    <w:rsid w:val="008241C2"/>
    <w:rsid w:val="00824BB4"/>
    <w:rsid w:val="008252D2"/>
    <w:rsid w:val="00825304"/>
    <w:rsid w:val="0082573C"/>
    <w:rsid w:val="008270BB"/>
    <w:rsid w:val="00830AB4"/>
    <w:rsid w:val="008311CF"/>
    <w:rsid w:val="0083228F"/>
    <w:rsid w:val="008327EF"/>
    <w:rsid w:val="00833FDE"/>
    <w:rsid w:val="00834085"/>
    <w:rsid w:val="00835164"/>
    <w:rsid w:val="00836157"/>
    <w:rsid w:val="00836DCE"/>
    <w:rsid w:val="00841EB6"/>
    <w:rsid w:val="008424EF"/>
    <w:rsid w:val="008424F1"/>
    <w:rsid w:val="008425A7"/>
    <w:rsid w:val="00842862"/>
    <w:rsid w:val="008437A8"/>
    <w:rsid w:val="00843FEF"/>
    <w:rsid w:val="00844D5E"/>
    <w:rsid w:val="00844E30"/>
    <w:rsid w:val="00845032"/>
    <w:rsid w:val="008457B4"/>
    <w:rsid w:val="00846348"/>
    <w:rsid w:val="008469DD"/>
    <w:rsid w:val="00846E3C"/>
    <w:rsid w:val="00847779"/>
    <w:rsid w:val="00847904"/>
    <w:rsid w:val="00847968"/>
    <w:rsid w:val="008479EB"/>
    <w:rsid w:val="0085006E"/>
    <w:rsid w:val="00850960"/>
    <w:rsid w:val="00850CA8"/>
    <w:rsid w:val="00850DA0"/>
    <w:rsid w:val="00851F34"/>
    <w:rsid w:val="00852466"/>
    <w:rsid w:val="0085298C"/>
    <w:rsid w:val="008555E8"/>
    <w:rsid w:val="0085660F"/>
    <w:rsid w:val="00857251"/>
    <w:rsid w:val="0086129C"/>
    <w:rsid w:val="00861A76"/>
    <w:rsid w:val="00862126"/>
    <w:rsid w:val="0086244D"/>
    <w:rsid w:val="008637C9"/>
    <w:rsid w:val="00864046"/>
    <w:rsid w:val="008644E7"/>
    <w:rsid w:val="00864536"/>
    <w:rsid w:val="0086487F"/>
    <w:rsid w:val="00864CB2"/>
    <w:rsid w:val="0086729D"/>
    <w:rsid w:val="00867B42"/>
    <w:rsid w:val="008719A1"/>
    <w:rsid w:val="00873033"/>
    <w:rsid w:val="00873463"/>
    <w:rsid w:val="00873F78"/>
    <w:rsid w:val="0087401C"/>
    <w:rsid w:val="00874179"/>
    <w:rsid w:val="00874AB5"/>
    <w:rsid w:val="0087527C"/>
    <w:rsid w:val="00876109"/>
    <w:rsid w:val="00877ED3"/>
    <w:rsid w:val="0088132E"/>
    <w:rsid w:val="00881F16"/>
    <w:rsid w:val="008821DC"/>
    <w:rsid w:val="00882ADF"/>
    <w:rsid w:val="008846FD"/>
    <w:rsid w:val="00884EC0"/>
    <w:rsid w:val="00885776"/>
    <w:rsid w:val="0088645E"/>
    <w:rsid w:val="00886DD9"/>
    <w:rsid w:val="008874B9"/>
    <w:rsid w:val="00887918"/>
    <w:rsid w:val="00887C97"/>
    <w:rsid w:val="008901F8"/>
    <w:rsid w:val="008907E2"/>
    <w:rsid w:val="008917CA"/>
    <w:rsid w:val="008937AC"/>
    <w:rsid w:val="008949D5"/>
    <w:rsid w:val="00894F58"/>
    <w:rsid w:val="008950D6"/>
    <w:rsid w:val="00895253"/>
    <w:rsid w:val="00895B6D"/>
    <w:rsid w:val="008962EE"/>
    <w:rsid w:val="00896A8D"/>
    <w:rsid w:val="00896EEE"/>
    <w:rsid w:val="00897AF3"/>
    <w:rsid w:val="008A0028"/>
    <w:rsid w:val="008A063F"/>
    <w:rsid w:val="008A1C5D"/>
    <w:rsid w:val="008A1CE9"/>
    <w:rsid w:val="008A1D1B"/>
    <w:rsid w:val="008A1D2F"/>
    <w:rsid w:val="008A2E7E"/>
    <w:rsid w:val="008A34A5"/>
    <w:rsid w:val="008A45F9"/>
    <w:rsid w:val="008A68C2"/>
    <w:rsid w:val="008A6CBE"/>
    <w:rsid w:val="008A722B"/>
    <w:rsid w:val="008B0A9C"/>
    <w:rsid w:val="008B2833"/>
    <w:rsid w:val="008B2C5F"/>
    <w:rsid w:val="008B4680"/>
    <w:rsid w:val="008B4C1C"/>
    <w:rsid w:val="008B6E67"/>
    <w:rsid w:val="008B7FA8"/>
    <w:rsid w:val="008C0C61"/>
    <w:rsid w:val="008C0D19"/>
    <w:rsid w:val="008C1893"/>
    <w:rsid w:val="008C3194"/>
    <w:rsid w:val="008C3516"/>
    <w:rsid w:val="008C3ACE"/>
    <w:rsid w:val="008C583A"/>
    <w:rsid w:val="008C5B34"/>
    <w:rsid w:val="008C6403"/>
    <w:rsid w:val="008C6EAE"/>
    <w:rsid w:val="008D0634"/>
    <w:rsid w:val="008D16FA"/>
    <w:rsid w:val="008D1EA4"/>
    <w:rsid w:val="008D219D"/>
    <w:rsid w:val="008D2913"/>
    <w:rsid w:val="008D2C53"/>
    <w:rsid w:val="008D317A"/>
    <w:rsid w:val="008D40A4"/>
    <w:rsid w:val="008D44A9"/>
    <w:rsid w:val="008D53AB"/>
    <w:rsid w:val="008D53D4"/>
    <w:rsid w:val="008D5559"/>
    <w:rsid w:val="008D6FB7"/>
    <w:rsid w:val="008E0F9B"/>
    <w:rsid w:val="008E148D"/>
    <w:rsid w:val="008E1536"/>
    <w:rsid w:val="008E199C"/>
    <w:rsid w:val="008E2240"/>
    <w:rsid w:val="008E264C"/>
    <w:rsid w:val="008E2B7B"/>
    <w:rsid w:val="008E37E9"/>
    <w:rsid w:val="008E3D4F"/>
    <w:rsid w:val="008E3DC3"/>
    <w:rsid w:val="008E525B"/>
    <w:rsid w:val="008E544C"/>
    <w:rsid w:val="008E6AE2"/>
    <w:rsid w:val="008E6DC1"/>
    <w:rsid w:val="008E6F64"/>
    <w:rsid w:val="008E70E1"/>
    <w:rsid w:val="008F0418"/>
    <w:rsid w:val="008F0D87"/>
    <w:rsid w:val="008F156B"/>
    <w:rsid w:val="008F1ADF"/>
    <w:rsid w:val="008F1B7F"/>
    <w:rsid w:val="008F1CAA"/>
    <w:rsid w:val="008F25D9"/>
    <w:rsid w:val="008F2784"/>
    <w:rsid w:val="008F2BC0"/>
    <w:rsid w:val="008F6718"/>
    <w:rsid w:val="008F6B06"/>
    <w:rsid w:val="008F6E05"/>
    <w:rsid w:val="00900066"/>
    <w:rsid w:val="00900411"/>
    <w:rsid w:val="009031CD"/>
    <w:rsid w:val="00903ACF"/>
    <w:rsid w:val="00905321"/>
    <w:rsid w:val="00905B70"/>
    <w:rsid w:val="009060B6"/>
    <w:rsid w:val="00907277"/>
    <w:rsid w:val="00907EE9"/>
    <w:rsid w:val="0091039B"/>
    <w:rsid w:val="00911C07"/>
    <w:rsid w:val="00911F78"/>
    <w:rsid w:val="00912383"/>
    <w:rsid w:val="0091318B"/>
    <w:rsid w:val="00913239"/>
    <w:rsid w:val="00916F14"/>
    <w:rsid w:val="009177E7"/>
    <w:rsid w:val="00920549"/>
    <w:rsid w:val="0092090B"/>
    <w:rsid w:val="0092131F"/>
    <w:rsid w:val="00923215"/>
    <w:rsid w:val="009239A8"/>
    <w:rsid w:val="009246F1"/>
    <w:rsid w:val="00924B2D"/>
    <w:rsid w:val="00924D5E"/>
    <w:rsid w:val="00924FF2"/>
    <w:rsid w:val="0092509C"/>
    <w:rsid w:val="00925163"/>
    <w:rsid w:val="00926AFB"/>
    <w:rsid w:val="00927B5F"/>
    <w:rsid w:val="009300EB"/>
    <w:rsid w:val="00931CD3"/>
    <w:rsid w:val="00934C7C"/>
    <w:rsid w:val="009356F8"/>
    <w:rsid w:val="009359D8"/>
    <w:rsid w:val="00935F7A"/>
    <w:rsid w:val="0093751C"/>
    <w:rsid w:val="00937E2A"/>
    <w:rsid w:val="00940991"/>
    <w:rsid w:val="00944154"/>
    <w:rsid w:val="00944A78"/>
    <w:rsid w:val="00944C93"/>
    <w:rsid w:val="009454D9"/>
    <w:rsid w:val="009466D9"/>
    <w:rsid w:val="0094678A"/>
    <w:rsid w:val="009474F1"/>
    <w:rsid w:val="009502EB"/>
    <w:rsid w:val="00951D83"/>
    <w:rsid w:val="00954449"/>
    <w:rsid w:val="00954819"/>
    <w:rsid w:val="0095721A"/>
    <w:rsid w:val="00957630"/>
    <w:rsid w:val="00957B1E"/>
    <w:rsid w:val="0096094C"/>
    <w:rsid w:val="0096162D"/>
    <w:rsid w:val="00962022"/>
    <w:rsid w:val="00962F7A"/>
    <w:rsid w:val="00963889"/>
    <w:rsid w:val="00963E23"/>
    <w:rsid w:val="00963EC2"/>
    <w:rsid w:val="009647DA"/>
    <w:rsid w:val="009652A4"/>
    <w:rsid w:val="00966EAE"/>
    <w:rsid w:val="009673F7"/>
    <w:rsid w:val="00970B01"/>
    <w:rsid w:val="00974D19"/>
    <w:rsid w:val="0097625B"/>
    <w:rsid w:val="0097662D"/>
    <w:rsid w:val="00976C54"/>
    <w:rsid w:val="009775F7"/>
    <w:rsid w:val="00980C6B"/>
    <w:rsid w:val="00981111"/>
    <w:rsid w:val="0098252B"/>
    <w:rsid w:val="0098272E"/>
    <w:rsid w:val="00982ADE"/>
    <w:rsid w:val="009834A8"/>
    <w:rsid w:val="009839EF"/>
    <w:rsid w:val="0098451A"/>
    <w:rsid w:val="00984A5B"/>
    <w:rsid w:val="00985522"/>
    <w:rsid w:val="009858E6"/>
    <w:rsid w:val="00985E17"/>
    <w:rsid w:val="00987F86"/>
    <w:rsid w:val="00993DA2"/>
    <w:rsid w:val="00994126"/>
    <w:rsid w:val="00997037"/>
    <w:rsid w:val="009970DC"/>
    <w:rsid w:val="00997A26"/>
    <w:rsid w:val="009A0683"/>
    <w:rsid w:val="009A155A"/>
    <w:rsid w:val="009A18A9"/>
    <w:rsid w:val="009A234C"/>
    <w:rsid w:val="009A248A"/>
    <w:rsid w:val="009A26E5"/>
    <w:rsid w:val="009A2A43"/>
    <w:rsid w:val="009A3C4C"/>
    <w:rsid w:val="009A3DB1"/>
    <w:rsid w:val="009A593A"/>
    <w:rsid w:val="009A5BE5"/>
    <w:rsid w:val="009A5C34"/>
    <w:rsid w:val="009A6091"/>
    <w:rsid w:val="009A63A5"/>
    <w:rsid w:val="009A7053"/>
    <w:rsid w:val="009A7F7C"/>
    <w:rsid w:val="009B0472"/>
    <w:rsid w:val="009B0A1C"/>
    <w:rsid w:val="009B0C83"/>
    <w:rsid w:val="009B282F"/>
    <w:rsid w:val="009B2908"/>
    <w:rsid w:val="009B2934"/>
    <w:rsid w:val="009B32A5"/>
    <w:rsid w:val="009B34FC"/>
    <w:rsid w:val="009B3D71"/>
    <w:rsid w:val="009B4B15"/>
    <w:rsid w:val="009B4E08"/>
    <w:rsid w:val="009B7383"/>
    <w:rsid w:val="009B7609"/>
    <w:rsid w:val="009B7C2E"/>
    <w:rsid w:val="009C2512"/>
    <w:rsid w:val="009C2DCB"/>
    <w:rsid w:val="009C3572"/>
    <w:rsid w:val="009C405C"/>
    <w:rsid w:val="009C4C11"/>
    <w:rsid w:val="009C52D2"/>
    <w:rsid w:val="009C5638"/>
    <w:rsid w:val="009C61B3"/>
    <w:rsid w:val="009C704F"/>
    <w:rsid w:val="009D032F"/>
    <w:rsid w:val="009D0F94"/>
    <w:rsid w:val="009D3ED0"/>
    <w:rsid w:val="009D52C6"/>
    <w:rsid w:val="009D5F84"/>
    <w:rsid w:val="009D625B"/>
    <w:rsid w:val="009D64B5"/>
    <w:rsid w:val="009D6A34"/>
    <w:rsid w:val="009D7A52"/>
    <w:rsid w:val="009D7B11"/>
    <w:rsid w:val="009E00F5"/>
    <w:rsid w:val="009E06BB"/>
    <w:rsid w:val="009E0BB8"/>
    <w:rsid w:val="009E23CD"/>
    <w:rsid w:val="009E248E"/>
    <w:rsid w:val="009E3332"/>
    <w:rsid w:val="009E33B0"/>
    <w:rsid w:val="009E58FE"/>
    <w:rsid w:val="009E5FE1"/>
    <w:rsid w:val="009E636A"/>
    <w:rsid w:val="009E63E2"/>
    <w:rsid w:val="009E7482"/>
    <w:rsid w:val="009E7D56"/>
    <w:rsid w:val="009F35D7"/>
    <w:rsid w:val="009F5A4F"/>
    <w:rsid w:val="009F6799"/>
    <w:rsid w:val="009F68A9"/>
    <w:rsid w:val="009F6DD9"/>
    <w:rsid w:val="009F7B0F"/>
    <w:rsid w:val="00A00276"/>
    <w:rsid w:val="00A00498"/>
    <w:rsid w:val="00A0115A"/>
    <w:rsid w:val="00A019DD"/>
    <w:rsid w:val="00A01C2F"/>
    <w:rsid w:val="00A02CA1"/>
    <w:rsid w:val="00A03858"/>
    <w:rsid w:val="00A042D3"/>
    <w:rsid w:val="00A04680"/>
    <w:rsid w:val="00A0469C"/>
    <w:rsid w:val="00A0581A"/>
    <w:rsid w:val="00A0606C"/>
    <w:rsid w:val="00A06272"/>
    <w:rsid w:val="00A109F8"/>
    <w:rsid w:val="00A10AE6"/>
    <w:rsid w:val="00A11272"/>
    <w:rsid w:val="00A11F11"/>
    <w:rsid w:val="00A13ADD"/>
    <w:rsid w:val="00A157D7"/>
    <w:rsid w:val="00A16325"/>
    <w:rsid w:val="00A16C0F"/>
    <w:rsid w:val="00A179A7"/>
    <w:rsid w:val="00A213EB"/>
    <w:rsid w:val="00A23B61"/>
    <w:rsid w:val="00A23EA3"/>
    <w:rsid w:val="00A26B9D"/>
    <w:rsid w:val="00A26C2A"/>
    <w:rsid w:val="00A301BE"/>
    <w:rsid w:val="00A30C3F"/>
    <w:rsid w:val="00A3187F"/>
    <w:rsid w:val="00A32F00"/>
    <w:rsid w:val="00A345A7"/>
    <w:rsid w:val="00A3532E"/>
    <w:rsid w:val="00A36659"/>
    <w:rsid w:val="00A377B0"/>
    <w:rsid w:val="00A37C05"/>
    <w:rsid w:val="00A403C8"/>
    <w:rsid w:val="00A407A0"/>
    <w:rsid w:val="00A40C49"/>
    <w:rsid w:val="00A41937"/>
    <w:rsid w:val="00A43934"/>
    <w:rsid w:val="00A440FD"/>
    <w:rsid w:val="00A447F4"/>
    <w:rsid w:val="00A4526C"/>
    <w:rsid w:val="00A455FB"/>
    <w:rsid w:val="00A45B3F"/>
    <w:rsid w:val="00A46872"/>
    <w:rsid w:val="00A51AED"/>
    <w:rsid w:val="00A5260F"/>
    <w:rsid w:val="00A52E50"/>
    <w:rsid w:val="00A5382C"/>
    <w:rsid w:val="00A53CDF"/>
    <w:rsid w:val="00A544A1"/>
    <w:rsid w:val="00A567D4"/>
    <w:rsid w:val="00A56EBA"/>
    <w:rsid w:val="00A62633"/>
    <w:rsid w:val="00A629D0"/>
    <w:rsid w:val="00A62A50"/>
    <w:rsid w:val="00A6445E"/>
    <w:rsid w:val="00A644E9"/>
    <w:rsid w:val="00A6492C"/>
    <w:rsid w:val="00A6505D"/>
    <w:rsid w:val="00A67C38"/>
    <w:rsid w:val="00A67EFF"/>
    <w:rsid w:val="00A7110E"/>
    <w:rsid w:val="00A71A8E"/>
    <w:rsid w:val="00A7252E"/>
    <w:rsid w:val="00A7498C"/>
    <w:rsid w:val="00A75C31"/>
    <w:rsid w:val="00A75CA8"/>
    <w:rsid w:val="00A8288C"/>
    <w:rsid w:val="00A82F2D"/>
    <w:rsid w:val="00A834E9"/>
    <w:rsid w:val="00A85ED9"/>
    <w:rsid w:val="00A863A6"/>
    <w:rsid w:val="00A901BB"/>
    <w:rsid w:val="00A911F4"/>
    <w:rsid w:val="00A91BD3"/>
    <w:rsid w:val="00A949C5"/>
    <w:rsid w:val="00A94FE8"/>
    <w:rsid w:val="00A95059"/>
    <w:rsid w:val="00A96444"/>
    <w:rsid w:val="00A96F27"/>
    <w:rsid w:val="00A9724D"/>
    <w:rsid w:val="00A972C3"/>
    <w:rsid w:val="00A97CB8"/>
    <w:rsid w:val="00A97DBB"/>
    <w:rsid w:val="00AA0168"/>
    <w:rsid w:val="00AA0E84"/>
    <w:rsid w:val="00AA101A"/>
    <w:rsid w:val="00AA374A"/>
    <w:rsid w:val="00AA3BEE"/>
    <w:rsid w:val="00AA70E6"/>
    <w:rsid w:val="00AA79B9"/>
    <w:rsid w:val="00AB0361"/>
    <w:rsid w:val="00AB13AD"/>
    <w:rsid w:val="00AB14A1"/>
    <w:rsid w:val="00AB2217"/>
    <w:rsid w:val="00AB281F"/>
    <w:rsid w:val="00AB3411"/>
    <w:rsid w:val="00AB356C"/>
    <w:rsid w:val="00AB392A"/>
    <w:rsid w:val="00AB3CC5"/>
    <w:rsid w:val="00AB42CF"/>
    <w:rsid w:val="00AB45FE"/>
    <w:rsid w:val="00AB47B7"/>
    <w:rsid w:val="00AB5C2F"/>
    <w:rsid w:val="00AB60F5"/>
    <w:rsid w:val="00AC1069"/>
    <w:rsid w:val="00AC1BB2"/>
    <w:rsid w:val="00AC27F9"/>
    <w:rsid w:val="00AC33CB"/>
    <w:rsid w:val="00AC3684"/>
    <w:rsid w:val="00AC459C"/>
    <w:rsid w:val="00AC53B1"/>
    <w:rsid w:val="00AC7FCC"/>
    <w:rsid w:val="00AD063B"/>
    <w:rsid w:val="00AD220E"/>
    <w:rsid w:val="00AD252A"/>
    <w:rsid w:val="00AD2614"/>
    <w:rsid w:val="00AD3741"/>
    <w:rsid w:val="00AD3E29"/>
    <w:rsid w:val="00AD417F"/>
    <w:rsid w:val="00AD467F"/>
    <w:rsid w:val="00AD683E"/>
    <w:rsid w:val="00AD6FF0"/>
    <w:rsid w:val="00AD716F"/>
    <w:rsid w:val="00AD7770"/>
    <w:rsid w:val="00AD7BDA"/>
    <w:rsid w:val="00AE04D8"/>
    <w:rsid w:val="00AE11A8"/>
    <w:rsid w:val="00AE2593"/>
    <w:rsid w:val="00AE2B6A"/>
    <w:rsid w:val="00AE4432"/>
    <w:rsid w:val="00AE48B8"/>
    <w:rsid w:val="00AE53AB"/>
    <w:rsid w:val="00AE589C"/>
    <w:rsid w:val="00AE58CF"/>
    <w:rsid w:val="00AE6465"/>
    <w:rsid w:val="00AE6C8C"/>
    <w:rsid w:val="00AE7285"/>
    <w:rsid w:val="00AF018A"/>
    <w:rsid w:val="00AF131F"/>
    <w:rsid w:val="00AF1FCC"/>
    <w:rsid w:val="00AF296A"/>
    <w:rsid w:val="00AF6B4E"/>
    <w:rsid w:val="00B015D2"/>
    <w:rsid w:val="00B021A1"/>
    <w:rsid w:val="00B022A6"/>
    <w:rsid w:val="00B0372A"/>
    <w:rsid w:val="00B04632"/>
    <w:rsid w:val="00B0507E"/>
    <w:rsid w:val="00B055F6"/>
    <w:rsid w:val="00B05796"/>
    <w:rsid w:val="00B05D1E"/>
    <w:rsid w:val="00B069E9"/>
    <w:rsid w:val="00B06ED3"/>
    <w:rsid w:val="00B07117"/>
    <w:rsid w:val="00B07675"/>
    <w:rsid w:val="00B1192A"/>
    <w:rsid w:val="00B12437"/>
    <w:rsid w:val="00B12E3D"/>
    <w:rsid w:val="00B150E0"/>
    <w:rsid w:val="00B158B3"/>
    <w:rsid w:val="00B16E02"/>
    <w:rsid w:val="00B17BB0"/>
    <w:rsid w:val="00B17CA6"/>
    <w:rsid w:val="00B2043E"/>
    <w:rsid w:val="00B20D6F"/>
    <w:rsid w:val="00B21BD4"/>
    <w:rsid w:val="00B21D98"/>
    <w:rsid w:val="00B22615"/>
    <w:rsid w:val="00B23B9F"/>
    <w:rsid w:val="00B23BB0"/>
    <w:rsid w:val="00B23D7C"/>
    <w:rsid w:val="00B26C4B"/>
    <w:rsid w:val="00B27316"/>
    <w:rsid w:val="00B273A3"/>
    <w:rsid w:val="00B279E2"/>
    <w:rsid w:val="00B3103D"/>
    <w:rsid w:val="00B310FC"/>
    <w:rsid w:val="00B31C1C"/>
    <w:rsid w:val="00B32067"/>
    <w:rsid w:val="00B331CA"/>
    <w:rsid w:val="00B33920"/>
    <w:rsid w:val="00B3405F"/>
    <w:rsid w:val="00B35B87"/>
    <w:rsid w:val="00B35D9C"/>
    <w:rsid w:val="00B35F10"/>
    <w:rsid w:val="00B3613F"/>
    <w:rsid w:val="00B3618B"/>
    <w:rsid w:val="00B37C0F"/>
    <w:rsid w:val="00B40032"/>
    <w:rsid w:val="00B42F46"/>
    <w:rsid w:val="00B44A75"/>
    <w:rsid w:val="00B466D1"/>
    <w:rsid w:val="00B466FD"/>
    <w:rsid w:val="00B46857"/>
    <w:rsid w:val="00B47B3B"/>
    <w:rsid w:val="00B47DDF"/>
    <w:rsid w:val="00B50EAC"/>
    <w:rsid w:val="00B50FC3"/>
    <w:rsid w:val="00B52097"/>
    <w:rsid w:val="00B53CBD"/>
    <w:rsid w:val="00B55CD5"/>
    <w:rsid w:val="00B5610C"/>
    <w:rsid w:val="00B56334"/>
    <w:rsid w:val="00B56F2D"/>
    <w:rsid w:val="00B57450"/>
    <w:rsid w:val="00B578BE"/>
    <w:rsid w:val="00B62C0F"/>
    <w:rsid w:val="00B63AFB"/>
    <w:rsid w:val="00B646B8"/>
    <w:rsid w:val="00B66113"/>
    <w:rsid w:val="00B67F04"/>
    <w:rsid w:val="00B700E4"/>
    <w:rsid w:val="00B708F1"/>
    <w:rsid w:val="00B71735"/>
    <w:rsid w:val="00B71E44"/>
    <w:rsid w:val="00B73BAA"/>
    <w:rsid w:val="00B74EC9"/>
    <w:rsid w:val="00B7575D"/>
    <w:rsid w:val="00B758A0"/>
    <w:rsid w:val="00B76CA1"/>
    <w:rsid w:val="00B77DB4"/>
    <w:rsid w:val="00B80EE2"/>
    <w:rsid w:val="00B82345"/>
    <w:rsid w:val="00B838C1"/>
    <w:rsid w:val="00B839BB"/>
    <w:rsid w:val="00B83B15"/>
    <w:rsid w:val="00B85114"/>
    <w:rsid w:val="00B8660C"/>
    <w:rsid w:val="00B8773A"/>
    <w:rsid w:val="00B901DA"/>
    <w:rsid w:val="00B9101F"/>
    <w:rsid w:val="00B91AFE"/>
    <w:rsid w:val="00B93A2B"/>
    <w:rsid w:val="00B95280"/>
    <w:rsid w:val="00B95EE5"/>
    <w:rsid w:val="00B9608B"/>
    <w:rsid w:val="00B96CE8"/>
    <w:rsid w:val="00B978C7"/>
    <w:rsid w:val="00BA077B"/>
    <w:rsid w:val="00BA0F48"/>
    <w:rsid w:val="00BA18B2"/>
    <w:rsid w:val="00BA1B09"/>
    <w:rsid w:val="00BA4C16"/>
    <w:rsid w:val="00BA65EB"/>
    <w:rsid w:val="00BA6675"/>
    <w:rsid w:val="00BA69BC"/>
    <w:rsid w:val="00BA7DBF"/>
    <w:rsid w:val="00BB1757"/>
    <w:rsid w:val="00BB230D"/>
    <w:rsid w:val="00BB2400"/>
    <w:rsid w:val="00BB2C72"/>
    <w:rsid w:val="00BB34DA"/>
    <w:rsid w:val="00BB3624"/>
    <w:rsid w:val="00BB617F"/>
    <w:rsid w:val="00BB722B"/>
    <w:rsid w:val="00BB73F0"/>
    <w:rsid w:val="00BB7D17"/>
    <w:rsid w:val="00BC035D"/>
    <w:rsid w:val="00BC047A"/>
    <w:rsid w:val="00BC04FE"/>
    <w:rsid w:val="00BC23D4"/>
    <w:rsid w:val="00BC250D"/>
    <w:rsid w:val="00BC3184"/>
    <w:rsid w:val="00BC3B46"/>
    <w:rsid w:val="00BC4CD3"/>
    <w:rsid w:val="00BC4FE0"/>
    <w:rsid w:val="00BC6932"/>
    <w:rsid w:val="00BC72B3"/>
    <w:rsid w:val="00BC7A6B"/>
    <w:rsid w:val="00BC7CBD"/>
    <w:rsid w:val="00BD0B57"/>
    <w:rsid w:val="00BD0E1A"/>
    <w:rsid w:val="00BD0EC8"/>
    <w:rsid w:val="00BD106E"/>
    <w:rsid w:val="00BD1986"/>
    <w:rsid w:val="00BD1A47"/>
    <w:rsid w:val="00BD1CBB"/>
    <w:rsid w:val="00BD1D85"/>
    <w:rsid w:val="00BD1EAB"/>
    <w:rsid w:val="00BD2446"/>
    <w:rsid w:val="00BD332E"/>
    <w:rsid w:val="00BD3DAC"/>
    <w:rsid w:val="00BD3F2A"/>
    <w:rsid w:val="00BD4596"/>
    <w:rsid w:val="00BD79D2"/>
    <w:rsid w:val="00BD7AFC"/>
    <w:rsid w:val="00BE0117"/>
    <w:rsid w:val="00BE070B"/>
    <w:rsid w:val="00BE1A6D"/>
    <w:rsid w:val="00BE1ABE"/>
    <w:rsid w:val="00BE1BB1"/>
    <w:rsid w:val="00BE2A5D"/>
    <w:rsid w:val="00BE2D9F"/>
    <w:rsid w:val="00BE2FF7"/>
    <w:rsid w:val="00BE330E"/>
    <w:rsid w:val="00BE44B1"/>
    <w:rsid w:val="00BE4763"/>
    <w:rsid w:val="00BE48AF"/>
    <w:rsid w:val="00BE5054"/>
    <w:rsid w:val="00BE59D0"/>
    <w:rsid w:val="00BE68F9"/>
    <w:rsid w:val="00BE7D54"/>
    <w:rsid w:val="00BE7F5A"/>
    <w:rsid w:val="00BF0B8D"/>
    <w:rsid w:val="00BF18B2"/>
    <w:rsid w:val="00BF1FCF"/>
    <w:rsid w:val="00BF20C8"/>
    <w:rsid w:val="00BF23FB"/>
    <w:rsid w:val="00BF2CC6"/>
    <w:rsid w:val="00BF3421"/>
    <w:rsid w:val="00BF61AD"/>
    <w:rsid w:val="00BF7ACA"/>
    <w:rsid w:val="00C010D2"/>
    <w:rsid w:val="00C0279C"/>
    <w:rsid w:val="00C03956"/>
    <w:rsid w:val="00C043E3"/>
    <w:rsid w:val="00C053A7"/>
    <w:rsid w:val="00C05831"/>
    <w:rsid w:val="00C058E0"/>
    <w:rsid w:val="00C07445"/>
    <w:rsid w:val="00C075FF"/>
    <w:rsid w:val="00C07698"/>
    <w:rsid w:val="00C07D44"/>
    <w:rsid w:val="00C10F25"/>
    <w:rsid w:val="00C11817"/>
    <w:rsid w:val="00C11E91"/>
    <w:rsid w:val="00C121C9"/>
    <w:rsid w:val="00C12681"/>
    <w:rsid w:val="00C144D6"/>
    <w:rsid w:val="00C14978"/>
    <w:rsid w:val="00C151E4"/>
    <w:rsid w:val="00C16C69"/>
    <w:rsid w:val="00C17584"/>
    <w:rsid w:val="00C175E2"/>
    <w:rsid w:val="00C17A44"/>
    <w:rsid w:val="00C20074"/>
    <w:rsid w:val="00C2054F"/>
    <w:rsid w:val="00C20AAB"/>
    <w:rsid w:val="00C20B22"/>
    <w:rsid w:val="00C2147C"/>
    <w:rsid w:val="00C222E0"/>
    <w:rsid w:val="00C22EC4"/>
    <w:rsid w:val="00C25622"/>
    <w:rsid w:val="00C25E0F"/>
    <w:rsid w:val="00C328EC"/>
    <w:rsid w:val="00C32B47"/>
    <w:rsid w:val="00C330B9"/>
    <w:rsid w:val="00C34DA8"/>
    <w:rsid w:val="00C3511D"/>
    <w:rsid w:val="00C3797D"/>
    <w:rsid w:val="00C40F0C"/>
    <w:rsid w:val="00C41126"/>
    <w:rsid w:val="00C41DF0"/>
    <w:rsid w:val="00C442D1"/>
    <w:rsid w:val="00C44562"/>
    <w:rsid w:val="00C4709E"/>
    <w:rsid w:val="00C47AD6"/>
    <w:rsid w:val="00C47BCC"/>
    <w:rsid w:val="00C50406"/>
    <w:rsid w:val="00C52C48"/>
    <w:rsid w:val="00C52E7E"/>
    <w:rsid w:val="00C53E60"/>
    <w:rsid w:val="00C541D4"/>
    <w:rsid w:val="00C543C7"/>
    <w:rsid w:val="00C54495"/>
    <w:rsid w:val="00C546C6"/>
    <w:rsid w:val="00C550C7"/>
    <w:rsid w:val="00C55D49"/>
    <w:rsid w:val="00C55D74"/>
    <w:rsid w:val="00C607A4"/>
    <w:rsid w:val="00C60BD4"/>
    <w:rsid w:val="00C60C4B"/>
    <w:rsid w:val="00C61DA4"/>
    <w:rsid w:val="00C61F62"/>
    <w:rsid w:val="00C6247C"/>
    <w:rsid w:val="00C62AE1"/>
    <w:rsid w:val="00C62EE4"/>
    <w:rsid w:val="00C630DC"/>
    <w:rsid w:val="00C635F6"/>
    <w:rsid w:val="00C637F9"/>
    <w:rsid w:val="00C6385B"/>
    <w:rsid w:val="00C64029"/>
    <w:rsid w:val="00C64680"/>
    <w:rsid w:val="00C64EF6"/>
    <w:rsid w:val="00C654CA"/>
    <w:rsid w:val="00C65695"/>
    <w:rsid w:val="00C66205"/>
    <w:rsid w:val="00C67AC0"/>
    <w:rsid w:val="00C67AD3"/>
    <w:rsid w:val="00C718CC"/>
    <w:rsid w:val="00C71A19"/>
    <w:rsid w:val="00C728FE"/>
    <w:rsid w:val="00C73523"/>
    <w:rsid w:val="00C74860"/>
    <w:rsid w:val="00C74D14"/>
    <w:rsid w:val="00C77157"/>
    <w:rsid w:val="00C77D73"/>
    <w:rsid w:val="00C8058E"/>
    <w:rsid w:val="00C819C9"/>
    <w:rsid w:val="00C81CBC"/>
    <w:rsid w:val="00C828B7"/>
    <w:rsid w:val="00C82DA0"/>
    <w:rsid w:val="00C83DE3"/>
    <w:rsid w:val="00C8507F"/>
    <w:rsid w:val="00C877DD"/>
    <w:rsid w:val="00C90051"/>
    <w:rsid w:val="00C92034"/>
    <w:rsid w:val="00C92238"/>
    <w:rsid w:val="00C9287F"/>
    <w:rsid w:val="00C93008"/>
    <w:rsid w:val="00C9345E"/>
    <w:rsid w:val="00C93798"/>
    <w:rsid w:val="00C93D00"/>
    <w:rsid w:val="00C9448A"/>
    <w:rsid w:val="00C946A5"/>
    <w:rsid w:val="00C9479E"/>
    <w:rsid w:val="00C94932"/>
    <w:rsid w:val="00C95E97"/>
    <w:rsid w:val="00C9696A"/>
    <w:rsid w:val="00C96D68"/>
    <w:rsid w:val="00C97351"/>
    <w:rsid w:val="00C97D3D"/>
    <w:rsid w:val="00CA0607"/>
    <w:rsid w:val="00CA1543"/>
    <w:rsid w:val="00CA1716"/>
    <w:rsid w:val="00CA277A"/>
    <w:rsid w:val="00CA2D1B"/>
    <w:rsid w:val="00CA2E2D"/>
    <w:rsid w:val="00CA4081"/>
    <w:rsid w:val="00CA6709"/>
    <w:rsid w:val="00CA67BE"/>
    <w:rsid w:val="00CA67C8"/>
    <w:rsid w:val="00CA70A5"/>
    <w:rsid w:val="00CB190D"/>
    <w:rsid w:val="00CB26D7"/>
    <w:rsid w:val="00CB3653"/>
    <w:rsid w:val="00CB40B1"/>
    <w:rsid w:val="00CB414A"/>
    <w:rsid w:val="00CB47C3"/>
    <w:rsid w:val="00CB49D7"/>
    <w:rsid w:val="00CB58D9"/>
    <w:rsid w:val="00CB5A6B"/>
    <w:rsid w:val="00CB6118"/>
    <w:rsid w:val="00CB6358"/>
    <w:rsid w:val="00CB7D43"/>
    <w:rsid w:val="00CB7EAC"/>
    <w:rsid w:val="00CC037C"/>
    <w:rsid w:val="00CC0F51"/>
    <w:rsid w:val="00CC15F8"/>
    <w:rsid w:val="00CC25F3"/>
    <w:rsid w:val="00CC2AEF"/>
    <w:rsid w:val="00CC2EFC"/>
    <w:rsid w:val="00CC3EA3"/>
    <w:rsid w:val="00CC43E4"/>
    <w:rsid w:val="00CC6980"/>
    <w:rsid w:val="00CC6EDE"/>
    <w:rsid w:val="00CC7885"/>
    <w:rsid w:val="00CD0592"/>
    <w:rsid w:val="00CD063E"/>
    <w:rsid w:val="00CD0D57"/>
    <w:rsid w:val="00CD2703"/>
    <w:rsid w:val="00CD341E"/>
    <w:rsid w:val="00CD366A"/>
    <w:rsid w:val="00CD4AEE"/>
    <w:rsid w:val="00CD6D14"/>
    <w:rsid w:val="00CE148B"/>
    <w:rsid w:val="00CE1A05"/>
    <w:rsid w:val="00CE1D9E"/>
    <w:rsid w:val="00CE2814"/>
    <w:rsid w:val="00CE37D8"/>
    <w:rsid w:val="00CE41E7"/>
    <w:rsid w:val="00CE4435"/>
    <w:rsid w:val="00CE4439"/>
    <w:rsid w:val="00CE4820"/>
    <w:rsid w:val="00CE4A40"/>
    <w:rsid w:val="00CE563F"/>
    <w:rsid w:val="00CE5AFE"/>
    <w:rsid w:val="00CE64DF"/>
    <w:rsid w:val="00CE756F"/>
    <w:rsid w:val="00CE7DC8"/>
    <w:rsid w:val="00CF002C"/>
    <w:rsid w:val="00CF14A1"/>
    <w:rsid w:val="00CF2A7C"/>
    <w:rsid w:val="00CF3853"/>
    <w:rsid w:val="00CF3AA1"/>
    <w:rsid w:val="00CF3CD2"/>
    <w:rsid w:val="00CF3E89"/>
    <w:rsid w:val="00CF563B"/>
    <w:rsid w:val="00CF59E7"/>
    <w:rsid w:val="00CF5D5E"/>
    <w:rsid w:val="00CF6F99"/>
    <w:rsid w:val="00CF75B2"/>
    <w:rsid w:val="00D00074"/>
    <w:rsid w:val="00D01000"/>
    <w:rsid w:val="00D01F32"/>
    <w:rsid w:val="00D01FFD"/>
    <w:rsid w:val="00D022B7"/>
    <w:rsid w:val="00D02838"/>
    <w:rsid w:val="00D029FD"/>
    <w:rsid w:val="00D03137"/>
    <w:rsid w:val="00D03D70"/>
    <w:rsid w:val="00D03EC7"/>
    <w:rsid w:val="00D0499B"/>
    <w:rsid w:val="00D0677D"/>
    <w:rsid w:val="00D0743A"/>
    <w:rsid w:val="00D1104A"/>
    <w:rsid w:val="00D12CEB"/>
    <w:rsid w:val="00D13874"/>
    <w:rsid w:val="00D1467F"/>
    <w:rsid w:val="00D15090"/>
    <w:rsid w:val="00D20923"/>
    <w:rsid w:val="00D20B9D"/>
    <w:rsid w:val="00D21947"/>
    <w:rsid w:val="00D21C8F"/>
    <w:rsid w:val="00D220F1"/>
    <w:rsid w:val="00D223D7"/>
    <w:rsid w:val="00D228B9"/>
    <w:rsid w:val="00D22F21"/>
    <w:rsid w:val="00D232D3"/>
    <w:rsid w:val="00D23C98"/>
    <w:rsid w:val="00D2449F"/>
    <w:rsid w:val="00D244D3"/>
    <w:rsid w:val="00D252A4"/>
    <w:rsid w:val="00D30E7E"/>
    <w:rsid w:val="00D31397"/>
    <w:rsid w:val="00D31439"/>
    <w:rsid w:val="00D31510"/>
    <w:rsid w:val="00D31749"/>
    <w:rsid w:val="00D31A07"/>
    <w:rsid w:val="00D325A2"/>
    <w:rsid w:val="00D32D8A"/>
    <w:rsid w:val="00D3335B"/>
    <w:rsid w:val="00D3359A"/>
    <w:rsid w:val="00D33BEF"/>
    <w:rsid w:val="00D345FD"/>
    <w:rsid w:val="00D35C7B"/>
    <w:rsid w:val="00D367FC"/>
    <w:rsid w:val="00D36854"/>
    <w:rsid w:val="00D36D9F"/>
    <w:rsid w:val="00D36F1B"/>
    <w:rsid w:val="00D37DF1"/>
    <w:rsid w:val="00D37FCD"/>
    <w:rsid w:val="00D40A5C"/>
    <w:rsid w:val="00D414CB"/>
    <w:rsid w:val="00D42605"/>
    <w:rsid w:val="00D42BD5"/>
    <w:rsid w:val="00D43107"/>
    <w:rsid w:val="00D436D3"/>
    <w:rsid w:val="00D43ED8"/>
    <w:rsid w:val="00D44689"/>
    <w:rsid w:val="00D449AC"/>
    <w:rsid w:val="00D44F4E"/>
    <w:rsid w:val="00D4769E"/>
    <w:rsid w:val="00D47CEE"/>
    <w:rsid w:val="00D50A7F"/>
    <w:rsid w:val="00D51CA5"/>
    <w:rsid w:val="00D531B4"/>
    <w:rsid w:val="00D53E43"/>
    <w:rsid w:val="00D54037"/>
    <w:rsid w:val="00D553A9"/>
    <w:rsid w:val="00D55648"/>
    <w:rsid w:val="00D55AB2"/>
    <w:rsid w:val="00D566AF"/>
    <w:rsid w:val="00D574D0"/>
    <w:rsid w:val="00D577CA"/>
    <w:rsid w:val="00D60147"/>
    <w:rsid w:val="00D61142"/>
    <w:rsid w:val="00D6156E"/>
    <w:rsid w:val="00D61880"/>
    <w:rsid w:val="00D61B8A"/>
    <w:rsid w:val="00D624C8"/>
    <w:rsid w:val="00D63D22"/>
    <w:rsid w:val="00D63FEF"/>
    <w:rsid w:val="00D64FE7"/>
    <w:rsid w:val="00D65734"/>
    <w:rsid w:val="00D669E7"/>
    <w:rsid w:val="00D66CAD"/>
    <w:rsid w:val="00D67861"/>
    <w:rsid w:val="00D700DA"/>
    <w:rsid w:val="00D7098A"/>
    <w:rsid w:val="00D7164A"/>
    <w:rsid w:val="00D71D59"/>
    <w:rsid w:val="00D721B4"/>
    <w:rsid w:val="00D7239E"/>
    <w:rsid w:val="00D747AD"/>
    <w:rsid w:val="00D74A8E"/>
    <w:rsid w:val="00D74FA7"/>
    <w:rsid w:val="00D76460"/>
    <w:rsid w:val="00D76B34"/>
    <w:rsid w:val="00D76B91"/>
    <w:rsid w:val="00D77E44"/>
    <w:rsid w:val="00D80990"/>
    <w:rsid w:val="00D81158"/>
    <w:rsid w:val="00D820D7"/>
    <w:rsid w:val="00D83254"/>
    <w:rsid w:val="00D8346B"/>
    <w:rsid w:val="00D8384E"/>
    <w:rsid w:val="00D83F6B"/>
    <w:rsid w:val="00D84803"/>
    <w:rsid w:val="00D84937"/>
    <w:rsid w:val="00D87D52"/>
    <w:rsid w:val="00D91AA4"/>
    <w:rsid w:val="00D920D3"/>
    <w:rsid w:val="00D92574"/>
    <w:rsid w:val="00D92D60"/>
    <w:rsid w:val="00D95BA5"/>
    <w:rsid w:val="00D95F20"/>
    <w:rsid w:val="00DA0354"/>
    <w:rsid w:val="00DA1A35"/>
    <w:rsid w:val="00DA35E6"/>
    <w:rsid w:val="00DA4196"/>
    <w:rsid w:val="00DA50B9"/>
    <w:rsid w:val="00DA65EC"/>
    <w:rsid w:val="00DA669F"/>
    <w:rsid w:val="00DB0269"/>
    <w:rsid w:val="00DB0577"/>
    <w:rsid w:val="00DB0A2E"/>
    <w:rsid w:val="00DB1A89"/>
    <w:rsid w:val="00DB2091"/>
    <w:rsid w:val="00DB2302"/>
    <w:rsid w:val="00DB236A"/>
    <w:rsid w:val="00DB2C06"/>
    <w:rsid w:val="00DB2CB2"/>
    <w:rsid w:val="00DB3863"/>
    <w:rsid w:val="00DB3C0E"/>
    <w:rsid w:val="00DB4726"/>
    <w:rsid w:val="00DB5FDD"/>
    <w:rsid w:val="00DB65A2"/>
    <w:rsid w:val="00DB66F4"/>
    <w:rsid w:val="00DC049A"/>
    <w:rsid w:val="00DC122E"/>
    <w:rsid w:val="00DC28EF"/>
    <w:rsid w:val="00DC2A4C"/>
    <w:rsid w:val="00DC449A"/>
    <w:rsid w:val="00DC4FBD"/>
    <w:rsid w:val="00DC52A9"/>
    <w:rsid w:val="00DC52BB"/>
    <w:rsid w:val="00DC5A5E"/>
    <w:rsid w:val="00DC6129"/>
    <w:rsid w:val="00DC62F8"/>
    <w:rsid w:val="00DC715B"/>
    <w:rsid w:val="00DC75D5"/>
    <w:rsid w:val="00DD0AC3"/>
    <w:rsid w:val="00DD0BA9"/>
    <w:rsid w:val="00DD37D6"/>
    <w:rsid w:val="00DD3EE6"/>
    <w:rsid w:val="00DD45DE"/>
    <w:rsid w:val="00DD4EB3"/>
    <w:rsid w:val="00DD5DD2"/>
    <w:rsid w:val="00DD6A54"/>
    <w:rsid w:val="00DD758B"/>
    <w:rsid w:val="00DE05CE"/>
    <w:rsid w:val="00DE193D"/>
    <w:rsid w:val="00DE1B98"/>
    <w:rsid w:val="00DE27DD"/>
    <w:rsid w:val="00DE293C"/>
    <w:rsid w:val="00DE29E8"/>
    <w:rsid w:val="00DE36BC"/>
    <w:rsid w:val="00DE3D58"/>
    <w:rsid w:val="00DF0264"/>
    <w:rsid w:val="00DF07F2"/>
    <w:rsid w:val="00DF0BB2"/>
    <w:rsid w:val="00DF0F33"/>
    <w:rsid w:val="00DF113D"/>
    <w:rsid w:val="00DF3C59"/>
    <w:rsid w:val="00DF589A"/>
    <w:rsid w:val="00DF5AD7"/>
    <w:rsid w:val="00DF67B9"/>
    <w:rsid w:val="00DF69EF"/>
    <w:rsid w:val="00DF6C04"/>
    <w:rsid w:val="00DF7496"/>
    <w:rsid w:val="00DF75B5"/>
    <w:rsid w:val="00DF760D"/>
    <w:rsid w:val="00E01684"/>
    <w:rsid w:val="00E01BD0"/>
    <w:rsid w:val="00E02197"/>
    <w:rsid w:val="00E0219D"/>
    <w:rsid w:val="00E02F64"/>
    <w:rsid w:val="00E07EC3"/>
    <w:rsid w:val="00E07F66"/>
    <w:rsid w:val="00E10FA0"/>
    <w:rsid w:val="00E11C9E"/>
    <w:rsid w:val="00E11D6E"/>
    <w:rsid w:val="00E1275D"/>
    <w:rsid w:val="00E1329B"/>
    <w:rsid w:val="00E133D7"/>
    <w:rsid w:val="00E14C5E"/>
    <w:rsid w:val="00E15A16"/>
    <w:rsid w:val="00E169BF"/>
    <w:rsid w:val="00E16F73"/>
    <w:rsid w:val="00E17914"/>
    <w:rsid w:val="00E20033"/>
    <w:rsid w:val="00E206DB"/>
    <w:rsid w:val="00E216AD"/>
    <w:rsid w:val="00E228CE"/>
    <w:rsid w:val="00E23413"/>
    <w:rsid w:val="00E237FC"/>
    <w:rsid w:val="00E245A6"/>
    <w:rsid w:val="00E25812"/>
    <w:rsid w:val="00E27038"/>
    <w:rsid w:val="00E27295"/>
    <w:rsid w:val="00E27460"/>
    <w:rsid w:val="00E30498"/>
    <w:rsid w:val="00E30601"/>
    <w:rsid w:val="00E3196E"/>
    <w:rsid w:val="00E31FAB"/>
    <w:rsid w:val="00E3378E"/>
    <w:rsid w:val="00E34431"/>
    <w:rsid w:val="00E34C61"/>
    <w:rsid w:val="00E34DFD"/>
    <w:rsid w:val="00E34E42"/>
    <w:rsid w:val="00E357AB"/>
    <w:rsid w:val="00E36183"/>
    <w:rsid w:val="00E370AD"/>
    <w:rsid w:val="00E4053D"/>
    <w:rsid w:val="00E421DD"/>
    <w:rsid w:val="00E42E17"/>
    <w:rsid w:val="00E46084"/>
    <w:rsid w:val="00E47ADE"/>
    <w:rsid w:val="00E47F12"/>
    <w:rsid w:val="00E50268"/>
    <w:rsid w:val="00E50C0D"/>
    <w:rsid w:val="00E51DB7"/>
    <w:rsid w:val="00E51EC9"/>
    <w:rsid w:val="00E52163"/>
    <w:rsid w:val="00E528B4"/>
    <w:rsid w:val="00E52937"/>
    <w:rsid w:val="00E52BE3"/>
    <w:rsid w:val="00E5338B"/>
    <w:rsid w:val="00E53843"/>
    <w:rsid w:val="00E54522"/>
    <w:rsid w:val="00E5515D"/>
    <w:rsid w:val="00E553EA"/>
    <w:rsid w:val="00E55718"/>
    <w:rsid w:val="00E55FF7"/>
    <w:rsid w:val="00E56DBB"/>
    <w:rsid w:val="00E60CB5"/>
    <w:rsid w:val="00E62D34"/>
    <w:rsid w:val="00E62D78"/>
    <w:rsid w:val="00E63378"/>
    <w:rsid w:val="00E633B6"/>
    <w:rsid w:val="00E6341F"/>
    <w:rsid w:val="00E634F0"/>
    <w:rsid w:val="00E63711"/>
    <w:rsid w:val="00E637E9"/>
    <w:rsid w:val="00E63B34"/>
    <w:rsid w:val="00E63E41"/>
    <w:rsid w:val="00E64515"/>
    <w:rsid w:val="00E64897"/>
    <w:rsid w:val="00E6556C"/>
    <w:rsid w:val="00E66005"/>
    <w:rsid w:val="00E66340"/>
    <w:rsid w:val="00E66BCC"/>
    <w:rsid w:val="00E67BDB"/>
    <w:rsid w:val="00E70305"/>
    <w:rsid w:val="00E712CB"/>
    <w:rsid w:val="00E71F6E"/>
    <w:rsid w:val="00E72932"/>
    <w:rsid w:val="00E729EF"/>
    <w:rsid w:val="00E733FE"/>
    <w:rsid w:val="00E737B9"/>
    <w:rsid w:val="00E738A9"/>
    <w:rsid w:val="00E73C5E"/>
    <w:rsid w:val="00E7491F"/>
    <w:rsid w:val="00E76753"/>
    <w:rsid w:val="00E773DC"/>
    <w:rsid w:val="00E776DE"/>
    <w:rsid w:val="00E77C64"/>
    <w:rsid w:val="00E81711"/>
    <w:rsid w:val="00E81CA8"/>
    <w:rsid w:val="00E81F03"/>
    <w:rsid w:val="00E830D4"/>
    <w:rsid w:val="00E83890"/>
    <w:rsid w:val="00E83C01"/>
    <w:rsid w:val="00E8574E"/>
    <w:rsid w:val="00E85EE3"/>
    <w:rsid w:val="00E865D0"/>
    <w:rsid w:val="00E872D1"/>
    <w:rsid w:val="00E87A4F"/>
    <w:rsid w:val="00E90016"/>
    <w:rsid w:val="00E910E2"/>
    <w:rsid w:val="00E912B5"/>
    <w:rsid w:val="00E91B9D"/>
    <w:rsid w:val="00E92C35"/>
    <w:rsid w:val="00E93028"/>
    <w:rsid w:val="00E943FD"/>
    <w:rsid w:val="00E956F8"/>
    <w:rsid w:val="00E95DE1"/>
    <w:rsid w:val="00E96D56"/>
    <w:rsid w:val="00E97089"/>
    <w:rsid w:val="00E97991"/>
    <w:rsid w:val="00E97B00"/>
    <w:rsid w:val="00E97DBF"/>
    <w:rsid w:val="00EA266B"/>
    <w:rsid w:val="00EA2F93"/>
    <w:rsid w:val="00EA3414"/>
    <w:rsid w:val="00EA3C9E"/>
    <w:rsid w:val="00EA4E72"/>
    <w:rsid w:val="00EA5D57"/>
    <w:rsid w:val="00EA6E8B"/>
    <w:rsid w:val="00EA7913"/>
    <w:rsid w:val="00EB0A2C"/>
    <w:rsid w:val="00EB107F"/>
    <w:rsid w:val="00EB16D3"/>
    <w:rsid w:val="00EB1E11"/>
    <w:rsid w:val="00EB26D0"/>
    <w:rsid w:val="00EB39A9"/>
    <w:rsid w:val="00EB3F11"/>
    <w:rsid w:val="00EB454B"/>
    <w:rsid w:val="00EB493B"/>
    <w:rsid w:val="00EB4C63"/>
    <w:rsid w:val="00EB4E39"/>
    <w:rsid w:val="00EB57A7"/>
    <w:rsid w:val="00EB6384"/>
    <w:rsid w:val="00EB6444"/>
    <w:rsid w:val="00EB7014"/>
    <w:rsid w:val="00EB706B"/>
    <w:rsid w:val="00EB7A97"/>
    <w:rsid w:val="00EB7E18"/>
    <w:rsid w:val="00EC014D"/>
    <w:rsid w:val="00EC015E"/>
    <w:rsid w:val="00EC020E"/>
    <w:rsid w:val="00EC1EA1"/>
    <w:rsid w:val="00EC32E0"/>
    <w:rsid w:val="00EC33DA"/>
    <w:rsid w:val="00EC4B35"/>
    <w:rsid w:val="00EC5883"/>
    <w:rsid w:val="00EC6218"/>
    <w:rsid w:val="00EC6E10"/>
    <w:rsid w:val="00EC7057"/>
    <w:rsid w:val="00EC742A"/>
    <w:rsid w:val="00EC74DD"/>
    <w:rsid w:val="00EC7E25"/>
    <w:rsid w:val="00ED0504"/>
    <w:rsid w:val="00ED0D04"/>
    <w:rsid w:val="00ED10AF"/>
    <w:rsid w:val="00ED1B3F"/>
    <w:rsid w:val="00ED1CE0"/>
    <w:rsid w:val="00ED32EC"/>
    <w:rsid w:val="00ED3AFD"/>
    <w:rsid w:val="00ED3CD9"/>
    <w:rsid w:val="00ED5F4B"/>
    <w:rsid w:val="00ED6887"/>
    <w:rsid w:val="00ED7278"/>
    <w:rsid w:val="00ED798F"/>
    <w:rsid w:val="00EE053D"/>
    <w:rsid w:val="00EE1020"/>
    <w:rsid w:val="00EE1185"/>
    <w:rsid w:val="00EE27D5"/>
    <w:rsid w:val="00EE33F5"/>
    <w:rsid w:val="00EE45A2"/>
    <w:rsid w:val="00EE4B6A"/>
    <w:rsid w:val="00EE4D93"/>
    <w:rsid w:val="00EE57C6"/>
    <w:rsid w:val="00EE5850"/>
    <w:rsid w:val="00EE5E0F"/>
    <w:rsid w:val="00EE67C6"/>
    <w:rsid w:val="00EE6E4E"/>
    <w:rsid w:val="00EF09CC"/>
    <w:rsid w:val="00EF0ECC"/>
    <w:rsid w:val="00EF2BB5"/>
    <w:rsid w:val="00EF2D0D"/>
    <w:rsid w:val="00EF515D"/>
    <w:rsid w:val="00EF5E2D"/>
    <w:rsid w:val="00EF5FCE"/>
    <w:rsid w:val="00EF66E0"/>
    <w:rsid w:val="00F002FB"/>
    <w:rsid w:val="00F01004"/>
    <w:rsid w:val="00F019F4"/>
    <w:rsid w:val="00F01C53"/>
    <w:rsid w:val="00F02B9C"/>
    <w:rsid w:val="00F02EF2"/>
    <w:rsid w:val="00F0302F"/>
    <w:rsid w:val="00F03EFE"/>
    <w:rsid w:val="00F04911"/>
    <w:rsid w:val="00F06068"/>
    <w:rsid w:val="00F06185"/>
    <w:rsid w:val="00F07493"/>
    <w:rsid w:val="00F07B8E"/>
    <w:rsid w:val="00F1021A"/>
    <w:rsid w:val="00F1038E"/>
    <w:rsid w:val="00F10615"/>
    <w:rsid w:val="00F106FF"/>
    <w:rsid w:val="00F10B9A"/>
    <w:rsid w:val="00F10ECE"/>
    <w:rsid w:val="00F11ACC"/>
    <w:rsid w:val="00F12116"/>
    <w:rsid w:val="00F132F5"/>
    <w:rsid w:val="00F163B6"/>
    <w:rsid w:val="00F16C49"/>
    <w:rsid w:val="00F16CB7"/>
    <w:rsid w:val="00F17606"/>
    <w:rsid w:val="00F17A6E"/>
    <w:rsid w:val="00F17C39"/>
    <w:rsid w:val="00F20354"/>
    <w:rsid w:val="00F20E9D"/>
    <w:rsid w:val="00F217FE"/>
    <w:rsid w:val="00F2289B"/>
    <w:rsid w:val="00F23276"/>
    <w:rsid w:val="00F23DE6"/>
    <w:rsid w:val="00F241C9"/>
    <w:rsid w:val="00F249E7"/>
    <w:rsid w:val="00F24A7F"/>
    <w:rsid w:val="00F25B3D"/>
    <w:rsid w:val="00F26DD3"/>
    <w:rsid w:val="00F26E82"/>
    <w:rsid w:val="00F27184"/>
    <w:rsid w:val="00F27259"/>
    <w:rsid w:val="00F27790"/>
    <w:rsid w:val="00F277CC"/>
    <w:rsid w:val="00F30563"/>
    <w:rsid w:val="00F30BFD"/>
    <w:rsid w:val="00F31E90"/>
    <w:rsid w:val="00F3359B"/>
    <w:rsid w:val="00F33D45"/>
    <w:rsid w:val="00F34D72"/>
    <w:rsid w:val="00F3549E"/>
    <w:rsid w:val="00F3655C"/>
    <w:rsid w:val="00F368D6"/>
    <w:rsid w:val="00F36E71"/>
    <w:rsid w:val="00F37682"/>
    <w:rsid w:val="00F37C8A"/>
    <w:rsid w:val="00F41059"/>
    <w:rsid w:val="00F4117A"/>
    <w:rsid w:val="00F41230"/>
    <w:rsid w:val="00F41DA1"/>
    <w:rsid w:val="00F44476"/>
    <w:rsid w:val="00F44E64"/>
    <w:rsid w:val="00F4541E"/>
    <w:rsid w:val="00F458A4"/>
    <w:rsid w:val="00F464DD"/>
    <w:rsid w:val="00F46987"/>
    <w:rsid w:val="00F47DD3"/>
    <w:rsid w:val="00F47F05"/>
    <w:rsid w:val="00F47F81"/>
    <w:rsid w:val="00F50397"/>
    <w:rsid w:val="00F515D6"/>
    <w:rsid w:val="00F515F2"/>
    <w:rsid w:val="00F51F53"/>
    <w:rsid w:val="00F52591"/>
    <w:rsid w:val="00F53BFC"/>
    <w:rsid w:val="00F53F3F"/>
    <w:rsid w:val="00F54B39"/>
    <w:rsid w:val="00F575BE"/>
    <w:rsid w:val="00F57AEA"/>
    <w:rsid w:val="00F57B59"/>
    <w:rsid w:val="00F60178"/>
    <w:rsid w:val="00F61421"/>
    <w:rsid w:val="00F62309"/>
    <w:rsid w:val="00F625C9"/>
    <w:rsid w:val="00F62ED0"/>
    <w:rsid w:val="00F64AB6"/>
    <w:rsid w:val="00F65E8F"/>
    <w:rsid w:val="00F6683F"/>
    <w:rsid w:val="00F66F2F"/>
    <w:rsid w:val="00F679DF"/>
    <w:rsid w:val="00F705C3"/>
    <w:rsid w:val="00F707D9"/>
    <w:rsid w:val="00F70947"/>
    <w:rsid w:val="00F71175"/>
    <w:rsid w:val="00F71C13"/>
    <w:rsid w:val="00F724A8"/>
    <w:rsid w:val="00F72554"/>
    <w:rsid w:val="00F72B3E"/>
    <w:rsid w:val="00F73077"/>
    <w:rsid w:val="00F73187"/>
    <w:rsid w:val="00F75FDA"/>
    <w:rsid w:val="00F76921"/>
    <w:rsid w:val="00F76DE6"/>
    <w:rsid w:val="00F772C3"/>
    <w:rsid w:val="00F80C70"/>
    <w:rsid w:val="00F81586"/>
    <w:rsid w:val="00F82C06"/>
    <w:rsid w:val="00F83312"/>
    <w:rsid w:val="00F839E8"/>
    <w:rsid w:val="00F83A6D"/>
    <w:rsid w:val="00F84084"/>
    <w:rsid w:val="00F848C2"/>
    <w:rsid w:val="00F855F5"/>
    <w:rsid w:val="00F860CD"/>
    <w:rsid w:val="00F863B9"/>
    <w:rsid w:val="00F90270"/>
    <w:rsid w:val="00F902AC"/>
    <w:rsid w:val="00F91870"/>
    <w:rsid w:val="00F92BBF"/>
    <w:rsid w:val="00F9343E"/>
    <w:rsid w:val="00F935BD"/>
    <w:rsid w:val="00F94709"/>
    <w:rsid w:val="00F94720"/>
    <w:rsid w:val="00F9503F"/>
    <w:rsid w:val="00FA219A"/>
    <w:rsid w:val="00FA39F5"/>
    <w:rsid w:val="00FA3EF7"/>
    <w:rsid w:val="00FA6E43"/>
    <w:rsid w:val="00FB02F2"/>
    <w:rsid w:val="00FB03B4"/>
    <w:rsid w:val="00FB2F08"/>
    <w:rsid w:val="00FB3441"/>
    <w:rsid w:val="00FB3B7D"/>
    <w:rsid w:val="00FB457C"/>
    <w:rsid w:val="00FB4908"/>
    <w:rsid w:val="00FB4A20"/>
    <w:rsid w:val="00FB5B35"/>
    <w:rsid w:val="00FB6228"/>
    <w:rsid w:val="00FB69BC"/>
    <w:rsid w:val="00FB7F7B"/>
    <w:rsid w:val="00FC0D85"/>
    <w:rsid w:val="00FC1B50"/>
    <w:rsid w:val="00FC206A"/>
    <w:rsid w:val="00FC29C9"/>
    <w:rsid w:val="00FC2C02"/>
    <w:rsid w:val="00FC361E"/>
    <w:rsid w:val="00FC3D1C"/>
    <w:rsid w:val="00FC42BF"/>
    <w:rsid w:val="00FC438E"/>
    <w:rsid w:val="00FC5C2A"/>
    <w:rsid w:val="00FC611A"/>
    <w:rsid w:val="00FC7853"/>
    <w:rsid w:val="00FD2885"/>
    <w:rsid w:val="00FD30DC"/>
    <w:rsid w:val="00FD4794"/>
    <w:rsid w:val="00FD5998"/>
    <w:rsid w:val="00FD5C36"/>
    <w:rsid w:val="00FD5DB2"/>
    <w:rsid w:val="00FD66B6"/>
    <w:rsid w:val="00FD6D65"/>
    <w:rsid w:val="00FD7CD1"/>
    <w:rsid w:val="00FE2859"/>
    <w:rsid w:val="00FE2D9D"/>
    <w:rsid w:val="00FE32CD"/>
    <w:rsid w:val="00FE3738"/>
    <w:rsid w:val="00FE56DB"/>
    <w:rsid w:val="00FE5C6B"/>
    <w:rsid w:val="00FE5D84"/>
    <w:rsid w:val="00FE67B9"/>
    <w:rsid w:val="00FE6ABE"/>
    <w:rsid w:val="00FE7B3D"/>
    <w:rsid w:val="00FF01EE"/>
    <w:rsid w:val="00FF24E4"/>
    <w:rsid w:val="00FF3714"/>
    <w:rsid w:val="00FF3B7B"/>
    <w:rsid w:val="00FF4168"/>
    <w:rsid w:val="00FF4C28"/>
    <w:rsid w:val="00FF7B3F"/>
    <w:rsid w:val="010DBB42"/>
    <w:rsid w:val="0169B79F"/>
    <w:rsid w:val="01C24F32"/>
    <w:rsid w:val="03024C06"/>
    <w:rsid w:val="039DEC99"/>
    <w:rsid w:val="04571208"/>
    <w:rsid w:val="045EA51C"/>
    <w:rsid w:val="049946B8"/>
    <w:rsid w:val="050618AE"/>
    <w:rsid w:val="05254E6E"/>
    <w:rsid w:val="0558D54A"/>
    <w:rsid w:val="056AA2AD"/>
    <w:rsid w:val="05B0C116"/>
    <w:rsid w:val="05CE0F05"/>
    <w:rsid w:val="0618AB14"/>
    <w:rsid w:val="064F19BE"/>
    <w:rsid w:val="065064CC"/>
    <w:rsid w:val="0672D3C3"/>
    <w:rsid w:val="06942A3C"/>
    <w:rsid w:val="06B6B299"/>
    <w:rsid w:val="06D17B10"/>
    <w:rsid w:val="07880084"/>
    <w:rsid w:val="07A9DC33"/>
    <w:rsid w:val="0862E826"/>
    <w:rsid w:val="08A1CD59"/>
    <w:rsid w:val="092C6C60"/>
    <w:rsid w:val="093AF089"/>
    <w:rsid w:val="0957A372"/>
    <w:rsid w:val="09EA0203"/>
    <w:rsid w:val="0A0594FC"/>
    <w:rsid w:val="0A6452BB"/>
    <w:rsid w:val="0A69E347"/>
    <w:rsid w:val="0B01B3A5"/>
    <w:rsid w:val="0B6C402A"/>
    <w:rsid w:val="0B94B439"/>
    <w:rsid w:val="0B98D326"/>
    <w:rsid w:val="0BB7948E"/>
    <w:rsid w:val="0C4B34BC"/>
    <w:rsid w:val="0C78638E"/>
    <w:rsid w:val="0C90F03B"/>
    <w:rsid w:val="0C913696"/>
    <w:rsid w:val="0D34085F"/>
    <w:rsid w:val="0D47D57C"/>
    <w:rsid w:val="0DA58BE6"/>
    <w:rsid w:val="0DBF4084"/>
    <w:rsid w:val="0DD00BC3"/>
    <w:rsid w:val="0E6B7F2E"/>
    <w:rsid w:val="0E6F27AB"/>
    <w:rsid w:val="0F410B97"/>
    <w:rsid w:val="0F6ED771"/>
    <w:rsid w:val="0FBAC40B"/>
    <w:rsid w:val="10C2C6E9"/>
    <w:rsid w:val="1149B740"/>
    <w:rsid w:val="11782F48"/>
    <w:rsid w:val="11F2A693"/>
    <w:rsid w:val="124B3D3A"/>
    <w:rsid w:val="124FB554"/>
    <w:rsid w:val="12A96047"/>
    <w:rsid w:val="12AB12F1"/>
    <w:rsid w:val="12BCA95D"/>
    <w:rsid w:val="12DC82BE"/>
    <w:rsid w:val="12F8C094"/>
    <w:rsid w:val="130293A6"/>
    <w:rsid w:val="13558112"/>
    <w:rsid w:val="13EBCB01"/>
    <w:rsid w:val="14113D57"/>
    <w:rsid w:val="146F9FB0"/>
    <w:rsid w:val="148CD597"/>
    <w:rsid w:val="14C5C856"/>
    <w:rsid w:val="14D66F22"/>
    <w:rsid w:val="14EA5FC7"/>
    <w:rsid w:val="155634EB"/>
    <w:rsid w:val="15C9AD31"/>
    <w:rsid w:val="15F940C4"/>
    <w:rsid w:val="16147792"/>
    <w:rsid w:val="1645FD4F"/>
    <w:rsid w:val="16631E63"/>
    <w:rsid w:val="16C66678"/>
    <w:rsid w:val="1729A7CE"/>
    <w:rsid w:val="1739BD66"/>
    <w:rsid w:val="17ACB01B"/>
    <w:rsid w:val="17DB82A6"/>
    <w:rsid w:val="18E5AFCB"/>
    <w:rsid w:val="18E98EF0"/>
    <w:rsid w:val="191FC074"/>
    <w:rsid w:val="1952FB84"/>
    <w:rsid w:val="1AD3E932"/>
    <w:rsid w:val="1AE1605A"/>
    <w:rsid w:val="1B7B41EB"/>
    <w:rsid w:val="1B97428C"/>
    <w:rsid w:val="1BB060EB"/>
    <w:rsid w:val="1BBCBF15"/>
    <w:rsid w:val="1BED1209"/>
    <w:rsid w:val="1C3A2E49"/>
    <w:rsid w:val="1C492840"/>
    <w:rsid w:val="1C9F5338"/>
    <w:rsid w:val="1CABDB2F"/>
    <w:rsid w:val="1CCFAADC"/>
    <w:rsid w:val="1CDDDC7D"/>
    <w:rsid w:val="1D60F3DC"/>
    <w:rsid w:val="1D729210"/>
    <w:rsid w:val="1EA5A99E"/>
    <w:rsid w:val="1EB8A76F"/>
    <w:rsid w:val="1F73F736"/>
    <w:rsid w:val="1F7587DA"/>
    <w:rsid w:val="1FA4B1A0"/>
    <w:rsid w:val="1FDE6526"/>
    <w:rsid w:val="1FE2DB81"/>
    <w:rsid w:val="201CBF80"/>
    <w:rsid w:val="206C9958"/>
    <w:rsid w:val="20BD757D"/>
    <w:rsid w:val="214F83CC"/>
    <w:rsid w:val="22A94740"/>
    <w:rsid w:val="23526424"/>
    <w:rsid w:val="239FD22F"/>
    <w:rsid w:val="23DC71F7"/>
    <w:rsid w:val="240587AF"/>
    <w:rsid w:val="255292A5"/>
    <w:rsid w:val="256B6EBB"/>
    <w:rsid w:val="2580C587"/>
    <w:rsid w:val="25A4F7B2"/>
    <w:rsid w:val="2609F94E"/>
    <w:rsid w:val="26910B5C"/>
    <w:rsid w:val="269314D4"/>
    <w:rsid w:val="269D9F6B"/>
    <w:rsid w:val="26D6957D"/>
    <w:rsid w:val="26F1BD08"/>
    <w:rsid w:val="270389CC"/>
    <w:rsid w:val="270E13AD"/>
    <w:rsid w:val="2762B41E"/>
    <w:rsid w:val="277F4C77"/>
    <w:rsid w:val="27B772B0"/>
    <w:rsid w:val="27BD3F0C"/>
    <w:rsid w:val="28ED35E9"/>
    <w:rsid w:val="29314CCE"/>
    <w:rsid w:val="293F97F1"/>
    <w:rsid w:val="29A7000F"/>
    <w:rsid w:val="2AAC04CA"/>
    <w:rsid w:val="2BAD5AD6"/>
    <w:rsid w:val="2BF2B435"/>
    <w:rsid w:val="2C0364F1"/>
    <w:rsid w:val="2C1D1E75"/>
    <w:rsid w:val="2D487D4F"/>
    <w:rsid w:val="2DB46E83"/>
    <w:rsid w:val="2DC9FD44"/>
    <w:rsid w:val="2DD8F4F8"/>
    <w:rsid w:val="2EAE4879"/>
    <w:rsid w:val="2ECB0A92"/>
    <w:rsid w:val="2EF3BC0E"/>
    <w:rsid w:val="2F11A7EA"/>
    <w:rsid w:val="2F901A6B"/>
    <w:rsid w:val="300657E6"/>
    <w:rsid w:val="31329AEB"/>
    <w:rsid w:val="314BAEBF"/>
    <w:rsid w:val="314D7AC9"/>
    <w:rsid w:val="31A01BD4"/>
    <w:rsid w:val="31A72929"/>
    <w:rsid w:val="31AFF464"/>
    <w:rsid w:val="31D21EE7"/>
    <w:rsid w:val="31E18110"/>
    <w:rsid w:val="31FB5060"/>
    <w:rsid w:val="32486743"/>
    <w:rsid w:val="32E7B6CA"/>
    <w:rsid w:val="3372D13E"/>
    <w:rsid w:val="33813F78"/>
    <w:rsid w:val="340C5920"/>
    <w:rsid w:val="3473ADB9"/>
    <w:rsid w:val="34F03B41"/>
    <w:rsid w:val="356EFCD7"/>
    <w:rsid w:val="3596A465"/>
    <w:rsid w:val="35C5C54C"/>
    <w:rsid w:val="36524C17"/>
    <w:rsid w:val="365D8AB9"/>
    <w:rsid w:val="36688C8E"/>
    <w:rsid w:val="36ECE666"/>
    <w:rsid w:val="370308BC"/>
    <w:rsid w:val="37706743"/>
    <w:rsid w:val="379B7770"/>
    <w:rsid w:val="37BF3B04"/>
    <w:rsid w:val="37CD4BED"/>
    <w:rsid w:val="38480753"/>
    <w:rsid w:val="3860F97C"/>
    <w:rsid w:val="38CF22C3"/>
    <w:rsid w:val="39258698"/>
    <w:rsid w:val="398880A3"/>
    <w:rsid w:val="39E310EA"/>
    <w:rsid w:val="39EBFEE4"/>
    <w:rsid w:val="3A042599"/>
    <w:rsid w:val="3A2FBE4D"/>
    <w:rsid w:val="3A922BE5"/>
    <w:rsid w:val="3AD59221"/>
    <w:rsid w:val="3B42ACE2"/>
    <w:rsid w:val="3C65BAA5"/>
    <w:rsid w:val="3CAEC4C4"/>
    <w:rsid w:val="3D787D1F"/>
    <w:rsid w:val="3DF67DC8"/>
    <w:rsid w:val="3EC2A4CA"/>
    <w:rsid w:val="3EC77A48"/>
    <w:rsid w:val="3F51F17F"/>
    <w:rsid w:val="3F5EA165"/>
    <w:rsid w:val="3FD24037"/>
    <w:rsid w:val="403478B9"/>
    <w:rsid w:val="406506CC"/>
    <w:rsid w:val="40DB5E6A"/>
    <w:rsid w:val="41D10F63"/>
    <w:rsid w:val="41DDD918"/>
    <w:rsid w:val="41F34772"/>
    <w:rsid w:val="4248DB45"/>
    <w:rsid w:val="42A5CDEC"/>
    <w:rsid w:val="42FAD462"/>
    <w:rsid w:val="43442B1D"/>
    <w:rsid w:val="4348383A"/>
    <w:rsid w:val="4385E16D"/>
    <w:rsid w:val="439B7F32"/>
    <w:rsid w:val="43ECDFC9"/>
    <w:rsid w:val="446A5F17"/>
    <w:rsid w:val="447E5105"/>
    <w:rsid w:val="44AB30AA"/>
    <w:rsid w:val="4529B243"/>
    <w:rsid w:val="455D75E2"/>
    <w:rsid w:val="457ED896"/>
    <w:rsid w:val="4586B368"/>
    <w:rsid w:val="481BE164"/>
    <w:rsid w:val="48AC78CF"/>
    <w:rsid w:val="48B9F2C8"/>
    <w:rsid w:val="48E2C872"/>
    <w:rsid w:val="4901AA24"/>
    <w:rsid w:val="491CFE6C"/>
    <w:rsid w:val="495D48C5"/>
    <w:rsid w:val="497B7928"/>
    <w:rsid w:val="4A1D25D7"/>
    <w:rsid w:val="4A60D5A1"/>
    <w:rsid w:val="4A6D1C00"/>
    <w:rsid w:val="4B25B689"/>
    <w:rsid w:val="4B5684C1"/>
    <w:rsid w:val="4CE64980"/>
    <w:rsid w:val="4D837928"/>
    <w:rsid w:val="4E17A3B6"/>
    <w:rsid w:val="4E27A004"/>
    <w:rsid w:val="4E4FE25E"/>
    <w:rsid w:val="4F523149"/>
    <w:rsid w:val="4FF5761F"/>
    <w:rsid w:val="50C8C714"/>
    <w:rsid w:val="51333400"/>
    <w:rsid w:val="51458DA7"/>
    <w:rsid w:val="51656E1F"/>
    <w:rsid w:val="51A972FC"/>
    <w:rsid w:val="51E03FEA"/>
    <w:rsid w:val="51F21B55"/>
    <w:rsid w:val="52BBBC70"/>
    <w:rsid w:val="534029CA"/>
    <w:rsid w:val="53759552"/>
    <w:rsid w:val="539FFB5C"/>
    <w:rsid w:val="53B51944"/>
    <w:rsid w:val="53E1A904"/>
    <w:rsid w:val="5446D042"/>
    <w:rsid w:val="54C87BD5"/>
    <w:rsid w:val="54E58021"/>
    <w:rsid w:val="5536D43B"/>
    <w:rsid w:val="555AA561"/>
    <w:rsid w:val="557BC14B"/>
    <w:rsid w:val="55912F48"/>
    <w:rsid w:val="55ADA775"/>
    <w:rsid w:val="55C947D8"/>
    <w:rsid w:val="55D8EBE0"/>
    <w:rsid w:val="565487B6"/>
    <w:rsid w:val="56F4A472"/>
    <w:rsid w:val="56F72280"/>
    <w:rsid w:val="574E81B5"/>
    <w:rsid w:val="580A267A"/>
    <w:rsid w:val="582E9070"/>
    <w:rsid w:val="58449642"/>
    <w:rsid w:val="5966393D"/>
    <w:rsid w:val="599F16AF"/>
    <w:rsid w:val="5A2183A9"/>
    <w:rsid w:val="5A32F4BE"/>
    <w:rsid w:val="5A374752"/>
    <w:rsid w:val="5A49DB53"/>
    <w:rsid w:val="5A744D44"/>
    <w:rsid w:val="5AA22595"/>
    <w:rsid w:val="5AC75488"/>
    <w:rsid w:val="5AE71438"/>
    <w:rsid w:val="5B07952B"/>
    <w:rsid w:val="5B6182C9"/>
    <w:rsid w:val="5BCE3BEF"/>
    <w:rsid w:val="5BE45614"/>
    <w:rsid w:val="5C1453C9"/>
    <w:rsid w:val="5C7710FE"/>
    <w:rsid w:val="5E9498D9"/>
    <w:rsid w:val="5EACC90B"/>
    <w:rsid w:val="5ED99382"/>
    <w:rsid w:val="5F067EB4"/>
    <w:rsid w:val="5F3D5AC0"/>
    <w:rsid w:val="5F565474"/>
    <w:rsid w:val="5FC212AA"/>
    <w:rsid w:val="5FE6DA39"/>
    <w:rsid w:val="602CA1D3"/>
    <w:rsid w:val="609DAEDE"/>
    <w:rsid w:val="616EF944"/>
    <w:rsid w:val="61E81193"/>
    <w:rsid w:val="6219E44F"/>
    <w:rsid w:val="623BBEEB"/>
    <w:rsid w:val="62459E11"/>
    <w:rsid w:val="62A02754"/>
    <w:rsid w:val="633C5297"/>
    <w:rsid w:val="635122AE"/>
    <w:rsid w:val="6360D33C"/>
    <w:rsid w:val="6393745B"/>
    <w:rsid w:val="6437E3C3"/>
    <w:rsid w:val="645D7AA0"/>
    <w:rsid w:val="6489195E"/>
    <w:rsid w:val="64B59961"/>
    <w:rsid w:val="65507EEE"/>
    <w:rsid w:val="659D16EB"/>
    <w:rsid w:val="65B082E4"/>
    <w:rsid w:val="65D56226"/>
    <w:rsid w:val="66869F0D"/>
    <w:rsid w:val="6690000E"/>
    <w:rsid w:val="672E7FCF"/>
    <w:rsid w:val="678FA8EC"/>
    <w:rsid w:val="67CCE37D"/>
    <w:rsid w:val="68EEF5DA"/>
    <w:rsid w:val="6A14F806"/>
    <w:rsid w:val="6A87F933"/>
    <w:rsid w:val="6AAC7862"/>
    <w:rsid w:val="6AB0A26A"/>
    <w:rsid w:val="6ACEE904"/>
    <w:rsid w:val="6B08C3E1"/>
    <w:rsid w:val="6B0FEA1E"/>
    <w:rsid w:val="6B485509"/>
    <w:rsid w:val="6BD190FE"/>
    <w:rsid w:val="6BE9F34F"/>
    <w:rsid w:val="6C2A9A19"/>
    <w:rsid w:val="6C63035D"/>
    <w:rsid w:val="6C78EFDD"/>
    <w:rsid w:val="6D086F5E"/>
    <w:rsid w:val="6D7028D6"/>
    <w:rsid w:val="6DBC5343"/>
    <w:rsid w:val="6DE919F6"/>
    <w:rsid w:val="6E895437"/>
    <w:rsid w:val="6EF27879"/>
    <w:rsid w:val="6F0B8F96"/>
    <w:rsid w:val="6F19A22B"/>
    <w:rsid w:val="6F279C2B"/>
    <w:rsid w:val="6F2C2855"/>
    <w:rsid w:val="6F4434F0"/>
    <w:rsid w:val="6F4721B2"/>
    <w:rsid w:val="6FBD13F1"/>
    <w:rsid w:val="6FC212E0"/>
    <w:rsid w:val="700FC9B4"/>
    <w:rsid w:val="70164521"/>
    <w:rsid w:val="70220AC4"/>
    <w:rsid w:val="7033E648"/>
    <w:rsid w:val="710D2913"/>
    <w:rsid w:val="714492CC"/>
    <w:rsid w:val="717B2339"/>
    <w:rsid w:val="7208BB9F"/>
    <w:rsid w:val="724229A4"/>
    <w:rsid w:val="72808D7F"/>
    <w:rsid w:val="72A2E7A0"/>
    <w:rsid w:val="72AD0701"/>
    <w:rsid w:val="733BD32E"/>
    <w:rsid w:val="73C1BEEA"/>
    <w:rsid w:val="73D83690"/>
    <w:rsid w:val="73E69CAC"/>
    <w:rsid w:val="74A46F8A"/>
    <w:rsid w:val="75AF2EBD"/>
    <w:rsid w:val="75B471D1"/>
    <w:rsid w:val="75C26806"/>
    <w:rsid w:val="75CA1BB5"/>
    <w:rsid w:val="75F0902C"/>
    <w:rsid w:val="76010F25"/>
    <w:rsid w:val="76B41762"/>
    <w:rsid w:val="76CC2BB6"/>
    <w:rsid w:val="77303B3B"/>
    <w:rsid w:val="773E1B0F"/>
    <w:rsid w:val="77409944"/>
    <w:rsid w:val="77B129DA"/>
    <w:rsid w:val="782D9592"/>
    <w:rsid w:val="784AB80E"/>
    <w:rsid w:val="785AC481"/>
    <w:rsid w:val="7861D6D3"/>
    <w:rsid w:val="78964014"/>
    <w:rsid w:val="78B8C777"/>
    <w:rsid w:val="78DC991D"/>
    <w:rsid w:val="795124CC"/>
    <w:rsid w:val="799A2698"/>
    <w:rsid w:val="79A57763"/>
    <w:rsid w:val="79EED2E2"/>
    <w:rsid w:val="7A4FDAA4"/>
    <w:rsid w:val="7BAC6A71"/>
    <w:rsid w:val="7BACF268"/>
    <w:rsid w:val="7BD46CFA"/>
    <w:rsid w:val="7C49CFB8"/>
    <w:rsid w:val="7CE4F82A"/>
    <w:rsid w:val="7D398903"/>
    <w:rsid w:val="7E184A8B"/>
    <w:rsid w:val="7E421A5F"/>
    <w:rsid w:val="7E81727E"/>
    <w:rsid w:val="7EE5A9A5"/>
    <w:rsid w:val="7EE981B4"/>
    <w:rsid w:val="7F4237EE"/>
    <w:rsid w:val="7FE9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E9F379"/>
  <w15:chartTrackingRefBased/>
  <w15:docId w15:val="{4B019BA6-4C3B-4945-BDAF-DC216DFEA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C4B35"/>
    <w:pPr>
      <w:keepNext/>
      <w:keepLines/>
      <w:numPr>
        <w:ilvl w:val="2"/>
        <w:numId w:val="8"/>
      </w:numPr>
      <w:tabs>
        <w:tab w:val="clear" w:pos="828"/>
        <w:tab w:val="num" w:pos="288"/>
      </w:tabs>
      <w:spacing w:after="240"/>
      <w:ind w:left="0"/>
      <w:outlineLvl w:val="2"/>
    </w:pPr>
    <w:rPr>
      <w:rFonts w:ascii="Arial Bold" w:eastAsiaTheme="majorEastAsia" w:hAnsi="Arial Bold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02743"/>
    <w:rPr>
      <w:rFonts w:ascii="Arial Bold" w:eastAsiaTheme="majorEastAsia" w:hAnsi="Arial Bold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ind w:left="792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ascii="Arial" w:eastAsiaTheme="minorHAnsi" w:hAnsi="Arial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uiPriority w:val="59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C3E3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C3E3B"/>
    <w:pPr>
      <w:widowControl w:val="0"/>
      <w:autoSpaceDE w:val="0"/>
      <w:autoSpaceDN w:val="0"/>
      <w:adjustRightInd w:val="0"/>
    </w:pPr>
    <w:rPr>
      <w:rFonts w:eastAsiaTheme="minorEastAsia" w:cs="Arial"/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C3E3B"/>
    <w:rPr>
      <w:rFonts w:eastAsiaTheme="minorEastAsia" w:cs="Arial"/>
      <w:color w:val="aut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3E3B"/>
    <w:pPr>
      <w:widowControl/>
      <w:autoSpaceDE/>
      <w:autoSpaceDN/>
      <w:adjustRightInd/>
    </w:pPr>
    <w:rPr>
      <w:rFonts w:eastAsiaTheme="minorHAnsi" w:cstheme="minorBidi"/>
      <w:b/>
      <w:bCs/>
      <w:color w:val="000000" w:themeColor="text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3E3B"/>
    <w:rPr>
      <w:rFonts w:eastAsiaTheme="minorEastAsia" w:cs="Arial"/>
      <w:b/>
      <w:bCs/>
      <w:color w:val="auto"/>
      <w:sz w:val="20"/>
      <w:szCs w:val="20"/>
    </w:rPr>
  </w:style>
  <w:style w:type="paragraph" w:customStyle="1" w:styleId="Level1">
    <w:name w:val="Level 1"/>
    <w:basedOn w:val="Normal"/>
    <w:uiPriority w:val="99"/>
    <w:rsid w:val="00134286"/>
    <w:pPr>
      <w:widowControl w:val="0"/>
      <w:numPr>
        <w:numId w:val="9"/>
      </w:numPr>
      <w:autoSpaceDE w:val="0"/>
      <w:autoSpaceDN w:val="0"/>
      <w:adjustRightInd w:val="0"/>
      <w:ind w:left="1440" w:hanging="720"/>
      <w:outlineLvl w:val="0"/>
    </w:pPr>
    <w:rPr>
      <w:rFonts w:eastAsiaTheme="minorEastAsia" w:cs="Arial"/>
      <w:color w:val="auto"/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B839BB"/>
  </w:style>
  <w:style w:type="character" w:styleId="FootnoteReference">
    <w:name w:val="footnote reference"/>
    <w:uiPriority w:val="99"/>
    <w:rsid w:val="00B839BB"/>
  </w:style>
  <w:style w:type="paragraph" w:customStyle="1" w:styleId="Level5">
    <w:name w:val="Level 5"/>
    <w:basedOn w:val="Normal"/>
    <w:uiPriority w:val="99"/>
    <w:rsid w:val="00B839BB"/>
    <w:pPr>
      <w:widowControl w:val="0"/>
      <w:numPr>
        <w:ilvl w:val="4"/>
        <w:numId w:val="10"/>
      </w:numPr>
      <w:autoSpaceDE w:val="0"/>
      <w:autoSpaceDN w:val="0"/>
      <w:adjustRightInd w:val="0"/>
      <w:ind w:left="3600" w:hanging="720"/>
      <w:outlineLvl w:val="4"/>
    </w:pPr>
    <w:rPr>
      <w:rFonts w:ascii="Mona Lisa Recut" w:eastAsia="Times New Roman" w:hAnsi="Mona Lisa Recut"/>
      <w:color w:val="auto"/>
      <w:sz w:val="24"/>
      <w:szCs w:val="24"/>
    </w:rPr>
  </w:style>
  <w:style w:type="paragraph" w:customStyle="1" w:styleId="Level4">
    <w:name w:val="Level 4"/>
    <w:basedOn w:val="Normal"/>
    <w:uiPriority w:val="99"/>
    <w:rsid w:val="00B839BB"/>
    <w:pPr>
      <w:widowControl w:val="0"/>
      <w:numPr>
        <w:ilvl w:val="3"/>
        <w:numId w:val="11"/>
      </w:numPr>
      <w:autoSpaceDE w:val="0"/>
      <w:autoSpaceDN w:val="0"/>
      <w:adjustRightInd w:val="0"/>
      <w:ind w:left="2880" w:hanging="720"/>
      <w:outlineLvl w:val="3"/>
    </w:pPr>
    <w:rPr>
      <w:rFonts w:ascii="Mona Lisa Recut" w:eastAsia="Times New Roman" w:hAnsi="Mona Lisa Recut"/>
      <w:color w:val="auto"/>
      <w:sz w:val="24"/>
      <w:szCs w:val="24"/>
    </w:rPr>
  </w:style>
  <w:style w:type="paragraph" w:styleId="Revision">
    <w:name w:val="Revision"/>
    <w:hidden/>
    <w:uiPriority w:val="99"/>
    <w:semiHidden/>
    <w:rsid w:val="00B839BB"/>
    <w:pPr>
      <w:spacing w:after="0"/>
    </w:pPr>
    <w:rPr>
      <w:rFonts w:ascii="Mona Lisa Recut" w:eastAsia="Times New Roman" w:hAnsi="Mona Lisa Recut"/>
      <w:color w:val="auto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B839BB"/>
    <w:pPr>
      <w:spacing w:after="0"/>
    </w:pPr>
    <w:rPr>
      <w:rFonts w:ascii="Calibri" w:eastAsia="Times New Roman" w:hAnsi="Calibri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21instructions">
    <w:name w:val="1021 instructions"/>
    <w:basedOn w:val="Heading3"/>
    <w:qFormat/>
    <w:rsid w:val="00107314"/>
    <w:pPr>
      <w:numPr>
        <w:ilvl w:val="0"/>
        <w:numId w:val="26"/>
      </w:numPr>
      <w:tabs>
        <w:tab w:val="num" w:pos="360"/>
      </w:tabs>
      <w:ind w:left="0" w:firstLine="0"/>
    </w:pPr>
  </w:style>
  <w:style w:type="paragraph" w:customStyle="1" w:styleId="Level2">
    <w:name w:val="Level 2"/>
    <w:basedOn w:val="Normal"/>
    <w:rsid w:val="00EB6444"/>
    <w:pPr>
      <w:widowControl w:val="0"/>
      <w:numPr>
        <w:ilvl w:val="1"/>
        <w:numId w:val="29"/>
      </w:numPr>
      <w:autoSpaceDE w:val="0"/>
      <w:autoSpaceDN w:val="0"/>
      <w:adjustRightInd w:val="0"/>
      <w:ind w:left="1440" w:hanging="720"/>
      <w:outlineLvl w:val="1"/>
    </w:pPr>
    <w:rPr>
      <w:rFonts w:eastAsiaTheme="minorEastAsia" w:cs="Arial"/>
      <w:color w:val="auto"/>
      <w:sz w:val="20"/>
      <w:szCs w:val="20"/>
    </w:rPr>
  </w:style>
  <w:style w:type="table" w:customStyle="1" w:styleId="TableGrid11">
    <w:name w:val="Table Grid11"/>
    <w:basedOn w:val="TableNormal"/>
    <w:uiPriority w:val="59"/>
    <w:rsid w:val="005E2C1C"/>
    <w:pPr>
      <w:spacing w:after="0"/>
    </w:pPr>
    <w:rPr>
      <w:rFonts w:eastAsia="Calibri" w:cs="Arial"/>
      <w:color w:val="auto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uiPriority w:val="59"/>
    <w:rsid w:val="0094678A"/>
    <w:pPr>
      <w:spacing w:after="0"/>
    </w:pPr>
    <w:rPr>
      <w:rFonts w:eastAsia="Calibri" w:cs="Arial"/>
      <w:color w:val="auto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unhideWhenUsed/>
    <w:rsid w:val="009F35D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9F35D7"/>
    <w:rPr>
      <w:color w:val="2B579A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8E6F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57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10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5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9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7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77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77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08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45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31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6JEHU5UPDS4F-1893021606-1741</_dlc_DocId>
    <_dlc_DocIdUrl xmlns="d4e282bb-1ef9-4cbd-a653-06682fc7ad56">
      <Url>https://usnrc.sharepoint.com/teams/NRO-NUREG-1021-Working-Group/_layouts/15/DocIdRedir.aspx?ID=6JEHU5UPDS4F-1893021606-1741</Url>
      <Description>6JEHU5UPDS4F-1893021606-1741</Description>
    </_dlc_DocIdUrl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88FDD45-E53B-4D20-AF05-71303606F8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044109-DE93-4E2F-BA56-E2C8DB7F3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B1FB32-8575-4E60-80FD-2265ED85351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BEA01BC-65C1-4F51-AA52-BDF7D4026DF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84172135-A4BA-43D2-AFF9-DEAF2FD7BE96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1346</CharactersWithSpaces>
  <SharedDoc>false</SharedDoc>
  <HLinks>
    <vt:vector size="60" baseType="variant">
      <vt:variant>
        <vt:i4>983156</vt:i4>
      </vt:variant>
      <vt:variant>
        <vt:i4>27</vt:i4>
      </vt:variant>
      <vt:variant>
        <vt:i4>0</vt:i4>
      </vt:variant>
      <vt:variant>
        <vt:i4>5</vt:i4>
      </vt:variant>
      <vt:variant>
        <vt:lpwstr>mailto:MCS7@NRC.GOV</vt:lpwstr>
      </vt:variant>
      <vt:variant>
        <vt:lpwstr/>
      </vt:variant>
      <vt:variant>
        <vt:i4>458870</vt:i4>
      </vt:variant>
      <vt:variant>
        <vt:i4>24</vt:i4>
      </vt:variant>
      <vt:variant>
        <vt:i4>0</vt:i4>
      </vt:variant>
      <vt:variant>
        <vt:i4>5</vt:i4>
      </vt:variant>
      <vt:variant>
        <vt:lpwstr>mailto:TDB2@nrc.gov</vt:lpwstr>
      </vt:variant>
      <vt:variant>
        <vt:lpwstr/>
      </vt:variant>
      <vt:variant>
        <vt:i4>1441899</vt:i4>
      </vt:variant>
      <vt:variant>
        <vt:i4>21</vt:i4>
      </vt:variant>
      <vt:variant>
        <vt:i4>0</vt:i4>
      </vt:variant>
      <vt:variant>
        <vt:i4>5</vt:i4>
      </vt:variant>
      <vt:variant>
        <vt:lpwstr>mailto:LXK3@nrc.gov</vt:lpwstr>
      </vt:variant>
      <vt:variant>
        <vt:lpwstr/>
      </vt:variant>
      <vt:variant>
        <vt:i4>1376380</vt:i4>
      </vt:variant>
      <vt:variant>
        <vt:i4>18</vt:i4>
      </vt:variant>
      <vt:variant>
        <vt:i4>0</vt:i4>
      </vt:variant>
      <vt:variant>
        <vt:i4>5</vt:i4>
      </vt:variant>
      <vt:variant>
        <vt:lpwstr>mailto:Jesse.Seymour@nrc.gov</vt:lpwstr>
      </vt:variant>
      <vt:variant>
        <vt:lpwstr/>
      </vt:variant>
      <vt:variant>
        <vt:i4>327802</vt:i4>
      </vt:variant>
      <vt:variant>
        <vt:i4>15</vt:i4>
      </vt:variant>
      <vt:variant>
        <vt:i4>0</vt:i4>
      </vt:variant>
      <vt:variant>
        <vt:i4>5</vt:i4>
      </vt:variant>
      <vt:variant>
        <vt:lpwstr>mailto:Theresa.Buchanan@nrc.gov</vt:lpwstr>
      </vt:variant>
      <vt:variant>
        <vt:lpwstr/>
      </vt:variant>
      <vt:variant>
        <vt:i4>3211353</vt:i4>
      </vt:variant>
      <vt:variant>
        <vt:i4>12</vt:i4>
      </vt:variant>
      <vt:variant>
        <vt:i4>0</vt:i4>
      </vt:variant>
      <vt:variant>
        <vt:i4>5</vt:i4>
      </vt:variant>
      <vt:variant>
        <vt:lpwstr>mailto:lauren.nist@nrc.gov</vt:lpwstr>
      </vt:variant>
      <vt:variant>
        <vt:lpwstr/>
      </vt:variant>
      <vt:variant>
        <vt:i4>3932249</vt:i4>
      </vt:variant>
      <vt:variant>
        <vt:i4>9</vt:i4>
      </vt:variant>
      <vt:variant>
        <vt:i4>0</vt:i4>
      </vt:variant>
      <vt:variant>
        <vt:i4>5</vt:i4>
      </vt:variant>
      <vt:variant>
        <vt:lpwstr>mailto:Maurin.Scheetz@nrc.gov</vt:lpwstr>
      </vt:variant>
      <vt:variant>
        <vt:lpwstr/>
      </vt:variant>
      <vt:variant>
        <vt:i4>327802</vt:i4>
      </vt:variant>
      <vt:variant>
        <vt:i4>6</vt:i4>
      </vt:variant>
      <vt:variant>
        <vt:i4>0</vt:i4>
      </vt:variant>
      <vt:variant>
        <vt:i4>5</vt:i4>
      </vt:variant>
      <vt:variant>
        <vt:lpwstr>mailto:Theresa.Buchanan@nrc.gov</vt:lpwstr>
      </vt:variant>
      <vt:variant>
        <vt:lpwstr/>
      </vt:variant>
      <vt:variant>
        <vt:i4>3211353</vt:i4>
      </vt:variant>
      <vt:variant>
        <vt:i4>3</vt:i4>
      </vt:variant>
      <vt:variant>
        <vt:i4>0</vt:i4>
      </vt:variant>
      <vt:variant>
        <vt:i4>5</vt:i4>
      </vt:variant>
      <vt:variant>
        <vt:lpwstr>mailto:lauren.nist@nrc.gov</vt:lpwstr>
      </vt:variant>
      <vt:variant>
        <vt:lpwstr/>
      </vt:variant>
      <vt:variant>
        <vt:i4>1376380</vt:i4>
      </vt:variant>
      <vt:variant>
        <vt:i4>0</vt:i4>
      </vt:variant>
      <vt:variant>
        <vt:i4>0</vt:i4>
      </vt:variant>
      <vt:variant>
        <vt:i4>5</vt:i4>
      </vt:variant>
      <vt:variant>
        <vt:lpwstr>mailto:Jesse.Seymour@nrc.gov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3</cp:revision>
  <dcterms:created xsi:type="dcterms:W3CDTF">2021-09-27T17:36:00Z</dcterms:created>
  <dcterms:modified xsi:type="dcterms:W3CDTF">2022-02-15T18:48:00Z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31a96bfc-9155-41d3-964b-cc2f62d00f48</vt:lpwstr>
  </property>
  <property fmtid="{D5CDD505-2E9C-101B-9397-08002B2CF9AE}" pid="4" name="MSIP_Label_fb74f9b6-60a9-4243-a26a-1dfd9303d70f_Enabled">
    <vt:lpwstr>true</vt:lpwstr>
  </property>
  <property fmtid="{D5CDD505-2E9C-101B-9397-08002B2CF9AE}" pid="5" name="MSIP_Label_fb74f9b6-60a9-4243-a26a-1dfd9303d70f_SetDate">
    <vt:lpwstr>2021-09-27T17:24:09Z</vt:lpwstr>
  </property>
  <property fmtid="{D5CDD505-2E9C-101B-9397-08002B2CF9AE}" pid="6" name="MSIP_Label_fb74f9b6-60a9-4243-a26a-1dfd9303d70f_Method">
    <vt:lpwstr>Standard</vt:lpwstr>
  </property>
  <property fmtid="{D5CDD505-2E9C-101B-9397-08002B2CF9AE}" pid="7" name="MSIP_Label_fb74f9b6-60a9-4243-a26a-1dfd9303d70f_Name">
    <vt:lpwstr>fb74f9b6-60a9-4243-a26a-1dfd9303d70f</vt:lpwstr>
  </property>
  <property fmtid="{D5CDD505-2E9C-101B-9397-08002B2CF9AE}" pid="8" name="MSIP_Label_fb74f9b6-60a9-4243-a26a-1dfd9303d70f_SiteId">
    <vt:lpwstr>e8d01475-c3b5-436a-a065-5def4c64f52e</vt:lpwstr>
  </property>
  <property fmtid="{D5CDD505-2E9C-101B-9397-08002B2CF9AE}" pid="9" name="MSIP_Label_fb74f9b6-60a9-4243-a26a-1dfd9303d70f_ActionId">
    <vt:lpwstr>e24bf85c-773a-4a2d-b59e-ea8de1b8d755</vt:lpwstr>
  </property>
  <property fmtid="{D5CDD505-2E9C-101B-9397-08002B2CF9AE}" pid="10" name="MSIP_Label_fb74f9b6-60a9-4243-a26a-1dfd9303d70f_ContentBits">
    <vt:lpwstr>0</vt:lpwstr>
  </property>
</Properties>
</file>